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8AF" w:rsidRPr="00D36FFA" w:rsidRDefault="006548AF" w:rsidP="006548AF">
      <w:pPr>
        <w:rPr>
          <w:rFonts w:ascii="Times New Roman" w:hAnsi="Times New Roman" w:cs="Times New Roman"/>
          <w:b/>
          <w:sz w:val="28"/>
          <w:szCs w:val="28"/>
          <w:u w:val="single"/>
        </w:rPr>
      </w:pPr>
      <w:r w:rsidRPr="00D36FFA">
        <w:rPr>
          <w:rFonts w:ascii="Times New Roman" w:hAnsi="Times New Roman" w:cs="Times New Roman"/>
          <w:b/>
          <w:sz w:val="28"/>
          <w:szCs w:val="28"/>
          <w:u w:val="single"/>
        </w:rPr>
        <w:t>READ ABOUT MASCULINE VS FEMININE</w:t>
      </w:r>
      <w:r>
        <w:rPr>
          <w:rFonts w:ascii="Times New Roman" w:hAnsi="Times New Roman" w:cs="Times New Roman"/>
          <w:b/>
          <w:sz w:val="28"/>
          <w:szCs w:val="28"/>
          <w:u w:val="single"/>
        </w:rPr>
        <w:t xml:space="preserve"> and PRACTICE</w:t>
      </w:r>
      <w:r w:rsidRPr="00D36FFA">
        <w:rPr>
          <w:rFonts w:ascii="Times New Roman" w:hAnsi="Times New Roman" w:cs="Times New Roman"/>
          <w:b/>
          <w:sz w:val="28"/>
          <w:szCs w:val="28"/>
          <w:u w:val="single"/>
        </w:rPr>
        <w:t xml:space="preserve"> ON THE PAGES THAT FOLLOW!</w:t>
      </w:r>
      <w:r>
        <w:rPr>
          <w:rFonts w:ascii="Times New Roman" w:hAnsi="Times New Roman" w:cs="Times New Roman" w:hint="eastAsia"/>
          <w:b/>
          <w:sz w:val="28"/>
          <w:szCs w:val="28"/>
          <w:u w:val="single"/>
        </w:rPr>
        <w:t>-SEND ME THE last 3 pages digitally if you want them corrected</w:t>
      </w:r>
    </w:p>
    <w:p w:rsidR="006548AF" w:rsidRPr="00A20656" w:rsidRDefault="006548AF" w:rsidP="006548AF">
      <w:pPr>
        <w:rPr>
          <w:b/>
          <w:sz w:val="24"/>
          <w:szCs w:val="24"/>
        </w:rPr>
      </w:pPr>
      <w:proofErr w:type="gramStart"/>
      <w:r w:rsidRPr="00A20656">
        <w:rPr>
          <w:b/>
          <w:sz w:val="24"/>
          <w:szCs w:val="24"/>
        </w:rPr>
        <w:t>TRUCOS-¿MASCULINO O FEMENINO?</w:t>
      </w:r>
      <w:proofErr w:type="gramEnd"/>
    </w:p>
    <w:p w:rsidR="006548AF" w:rsidRPr="00AB6566" w:rsidRDefault="006548AF" w:rsidP="006548AF">
      <w:pPr>
        <w:rPr>
          <w:sz w:val="24"/>
          <w:szCs w:val="24"/>
        </w:rPr>
      </w:pPr>
      <w:proofErr w:type="gramStart"/>
      <w:r w:rsidRPr="00A20656">
        <w:rPr>
          <w:sz w:val="24"/>
          <w:szCs w:val="24"/>
        </w:rPr>
        <w:t>TRICKS TO REMEMBER MASCULINE &amp; FEMININE WORDS-</w:t>
      </w:r>
      <w:r w:rsidRPr="00D36FFA">
        <w:rPr>
          <w:b/>
          <w:sz w:val="24"/>
          <w:szCs w:val="24"/>
        </w:rPr>
        <w:t>MEMORIZE THE ACRONYMNS BELOW.</w:t>
      </w:r>
      <w:proofErr w:type="gramEnd"/>
    </w:p>
    <w:tbl>
      <w:tblPr>
        <w:tblStyle w:val="TableGrid"/>
        <w:tblW w:w="0" w:type="auto"/>
        <w:tblLook w:val="04A0"/>
      </w:tblPr>
      <w:tblGrid>
        <w:gridCol w:w="5619"/>
        <w:gridCol w:w="5685"/>
      </w:tblGrid>
      <w:tr w:rsidR="006548AF" w:rsidRPr="00A20656" w:rsidTr="00883E95">
        <w:tc>
          <w:tcPr>
            <w:tcW w:w="5619" w:type="dxa"/>
          </w:tcPr>
          <w:p w:rsidR="006548AF" w:rsidRPr="00A20656" w:rsidRDefault="006548AF" w:rsidP="00883E95">
            <w:pPr>
              <w:rPr>
                <w:sz w:val="24"/>
                <w:szCs w:val="24"/>
                <w:lang w:val="es-ES"/>
              </w:rPr>
            </w:pPr>
            <w:r w:rsidRPr="00A20656">
              <w:rPr>
                <w:noProof/>
                <w:sz w:val="24"/>
                <w:szCs w:val="24"/>
              </w:rPr>
              <w:drawing>
                <wp:inline distT="0" distB="0" distL="0" distR="0">
                  <wp:extent cx="1062327" cy="797819"/>
                  <wp:effectExtent l="19050" t="0" r="4473" b="0"/>
                  <wp:docPr id="7" name="Picture 7" descr="http://www.psdgraphics.com/wp-content/uploads/2009/06/mal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sdgraphics.com/wp-content/uploads/2009/06/male-sign.jpg"/>
                          <pic:cNvPicPr>
                            <a:picLocks noChangeAspect="1" noChangeArrowheads="1"/>
                          </pic:cNvPicPr>
                        </pic:nvPicPr>
                        <pic:blipFill>
                          <a:blip r:embed="rId5" cstate="print"/>
                          <a:srcRect/>
                          <a:stretch>
                            <a:fillRect/>
                          </a:stretch>
                        </pic:blipFill>
                        <pic:spPr bwMode="auto">
                          <a:xfrm flipH="1">
                            <a:off x="0" y="0"/>
                            <a:ext cx="1063870" cy="798978"/>
                          </a:xfrm>
                          <a:prstGeom prst="rect">
                            <a:avLst/>
                          </a:prstGeom>
                          <a:noFill/>
                          <a:ln w="9525">
                            <a:noFill/>
                            <a:miter lim="800000"/>
                            <a:headEnd/>
                            <a:tailEnd/>
                          </a:ln>
                        </pic:spPr>
                      </pic:pic>
                    </a:graphicData>
                  </a:graphic>
                </wp:inline>
              </w:drawing>
            </w:r>
            <w:r w:rsidRPr="00A20656">
              <w:rPr>
                <w:b/>
                <w:sz w:val="24"/>
                <w:szCs w:val="24"/>
                <w:lang w:val="es-ES"/>
              </w:rPr>
              <w:t>L.O.N.E.R.S  MA</w:t>
            </w:r>
          </w:p>
        </w:tc>
        <w:tc>
          <w:tcPr>
            <w:tcW w:w="5685" w:type="dxa"/>
          </w:tcPr>
          <w:p w:rsidR="006548AF" w:rsidRPr="00A20656" w:rsidRDefault="006548AF" w:rsidP="00883E95">
            <w:pPr>
              <w:rPr>
                <w:sz w:val="24"/>
                <w:szCs w:val="24"/>
              </w:rPr>
            </w:pPr>
            <w:r w:rsidRPr="00A20656">
              <w:rPr>
                <w:noProof/>
                <w:sz w:val="24"/>
                <w:szCs w:val="24"/>
              </w:rPr>
              <w:drawing>
                <wp:inline distT="0" distB="0" distL="0" distR="0">
                  <wp:extent cx="1038474" cy="779905"/>
                  <wp:effectExtent l="19050" t="0" r="9276" b="0"/>
                  <wp:docPr id="2" name="Picture 4" descr="http://www.psdgraphics.com/wp-content/uploads/2009/06/femal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sdgraphics.com/wp-content/uploads/2009/06/female-sign.jpg"/>
                          <pic:cNvPicPr>
                            <a:picLocks noChangeAspect="1" noChangeArrowheads="1"/>
                          </pic:cNvPicPr>
                        </pic:nvPicPr>
                        <pic:blipFill>
                          <a:blip r:embed="rId6" cstate="print"/>
                          <a:srcRect/>
                          <a:stretch>
                            <a:fillRect/>
                          </a:stretch>
                        </pic:blipFill>
                        <pic:spPr bwMode="auto">
                          <a:xfrm>
                            <a:off x="0" y="0"/>
                            <a:ext cx="1040345" cy="781310"/>
                          </a:xfrm>
                          <a:prstGeom prst="rect">
                            <a:avLst/>
                          </a:prstGeom>
                          <a:noFill/>
                          <a:ln w="9525">
                            <a:noFill/>
                            <a:miter lim="800000"/>
                            <a:headEnd/>
                            <a:tailEnd/>
                          </a:ln>
                        </pic:spPr>
                      </pic:pic>
                    </a:graphicData>
                  </a:graphic>
                </wp:inline>
              </w:drawing>
            </w:r>
            <w:r w:rsidRPr="00A20656">
              <w:rPr>
                <w:b/>
                <w:sz w:val="24"/>
                <w:szCs w:val="24"/>
                <w:lang w:val="es-ES"/>
              </w:rPr>
              <w:t xml:space="preserve">D, </w:t>
            </w:r>
            <w:r w:rsidRPr="00A20656">
              <w:rPr>
                <w:b/>
                <w:sz w:val="24"/>
                <w:szCs w:val="24"/>
              </w:rPr>
              <w:t>ION, Z, A</w:t>
            </w:r>
          </w:p>
        </w:tc>
      </w:tr>
      <w:tr w:rsidR="006548AF" w:rsidRPr="00A20656" w:rsidTr="00883E95">
        <w:trPr>
          <w:trHeight w:val="3491"/>
        </w:trPr>
        <w:tc>
          <w:tcPr>
            <w:tcW w:w="5619" w:type="dxa"/>
          </w:tcPr>
          <w:p w:rsidR="006548AF" w:rsidRPr="00A20656" w:rsidRDefault="006548AF" w:rsidP="00883E95">
            <w:pPr>
              <w:rPr>
                <w:sz w:val="24"/>
                <w:szCs w:val="24"/>
                <w:lang w:val="es-ES"/>
              </w:rPr>
            </w:pPr>
            <w:r w:rsidRPr="00A20656">
              <w:rPr>
                <w:b/>
                <w:sz w:val="24"/>
                <w:szCs w:val="24"/>
                <w:lang w:val="es-ES"/>
              </w:rPr>
              <w:t>El</w:t>
            </w:r>
            <w:r w:rsidRPr="00A20656">
              <w:rPr>
                <w:sz w:val="24"/>
                <w:szCs w:val="24"/>
                <w:lang w:val="es-ES"/>
              </w:rPr>
              <w:t xml:space="preserve"> pape</w:t>
            </w:r>
            <w:r w:rsidRPr="00A20656">
              <w:rPr>
                <w:b/>
                <w:sz w:val="24"/>
                <w:szCs w:val="24"/>
                <w:lang w:val="es-ES"/>
              </w:rPr>
              <w:t>l</w:t>
            </w:r>
            <w:r w:rsidRPr="00A20656">
              <w:rPr>
                <w:sz w:val="24"/>
                <w:szCs w:val="24"/>
                <w:lang w:val="es-ES"/>
              </w:rPr>
              <w:t xml:space="preserve">=   </w:t>
            </w:r>
            <w:r w:rsidRPr="00A20656">
              <w:rPr>
                <w:b/>
                <w:sz w:val="24"/>
                <w:szCs w:val="24"/>
                <w:lang w:val="es-ES"/>
              </w:rPr>
              <w:t xml:space="preserve"> L</w:t>
            </w:r>
          </w:p>
          <w:p w:rsidR="006548AF" w:rsidRPr="00A20656" w:rsidRDefault="006548AF" w:rsidP="00883E95">
            <w:pPr>
              <w:rPr>
                <w:sz w:val="24"/>
                <w:szCs w:val="24"/>
                <w:lang w:val="es-ES"/>
              </w:rPr>
            </w:pPr>
            <w:r w:rsidRPr="00A20656">
              <w:rPr>
                <w:b/>
                <w:sz w:val="24"/>
                <w:szCs w:val="24"/>
                <w:lang w:val="es-ES"/>
              </w:rPr>
              <w:t xml:space="preserve">El </w:t>
            </w:r>
            <w:r w:rsidRPr="00A20656">
              <w:rPr>
                <w:sz w:val="24"/>
                <w:szCs w:val="24"/>
                <w:lang w:val="es-ES"/>
              </w:rPr>
              <w:t>chic</w:t>
            </w:r>
            <w:r w:rsidRPr="00A20656">
              <w:rPr>
                <w:b/>
                <w:sz w:val="24"/>
                <w:szCs w:val="24"/>
                <w:lang w:val="es-ES"/>
              </w:rPr>
              <w:t>o</w:t>
            </w:r>
            <w:r w:rsidRPr="00A20656">
              <w:rPr>
                <w:sz w:val="24"/>
                <w:szCs w:val="24"/>
                <w:lang w:val="es-ES"/>
              </w:rPr>
              <w:t xml:space="preserve">=    </w:t>
            </w:r>
            <w:r w:rsidRPr="00A20656">
              <w:rPr>
                <w:b/>
                <w:sz w:val="24"/>
                <w:szCs w:val="24"/>
                <w:lang w:val="es-ES"/>
              </w:rPr>
              <w:t>O</w:t>
            </w:r>
          </w:p>
          <w:p w:rsidR="006548AF" w:rsidRPr="00A20656" w:rsidRDefault="006548AF" w:rsidP="00883E95">
            <w:pPr>
              <w:rPr>
                <w:sz w:val="24"/>
                <w:szCs w:val="24"/>
                <w:lang w:val="es-ES"/>
              </w:rPr>
            </w:pPr>
            <w:r w:rsidRPr="00A20656">
              <w:rPr>
                <w:b/>
                <w:sz w:val="24"/>
                <w:szCs w:val="24"/>
                <w:lang w:val="es-ES"/>
              </w:rPr>
              <w:t xml:space="preserve">El </w:t>
            </w:r>
            <w:r w:rsidRPr="00A20656">
              <w:rPr>
                <w:sz w:val="24"/>
                <w:szCs w:val="24"/>
                <w:lang w:val="es-ES"/>
              </w:rPr>
              <w:t>rató</w:t>
            </w:r>
            <w:r w:rsidRPr="00A20656">
              <w:rPr>
                <w:b/>
                <w:sz w:val="24"/>
                <w:szCs w:val="24"/>
                <w:lang w:val="es-ES"/>
              </w:rPr>
              <w:t>n</w:t>
            </w:r>
            <w:r w:rsidRPr="00A20656">
              <w:rPr>
                <w:sz w:val="24"/>
                <w:szCs w:val="24"/>
                <w:lang w:val="es-ES"/>
              </w:rPr>
              <w:t xml:space="preserve"> </w:t>
            </w:r>
            <w:r w:rsidRPr="00A20656">
              <w:rPr>
                <w:rFonts w:hint="eastAsia"/>
                <w:sz w:val="24"/>
                <w:szCs w:val="24"/>
                <w:lang w:val="es-ES"/>
              </w:rPr>
              <w:t>=</w:t>
            </w:r>
            <w:r w:rsidRPr="00A20656">
              <w:rPr>
                <w:sz w:val="24"/>
                <w:szCs w:val="24"/>
                <w:lang w:val="es-ES"/>
              </w:rPr>
              <w:t xml:space="preserve">   </w:t>
            </w:r>
            <w:r w:rsidRPr="00A20656">
              <w:rPr>
                <w:rFonts w:hint="eastAsia"/>
                <w:b/>
                <w:sz w:val="24"/>
                <w:szCs w:val="24"/>
                <w:lang w:val="es-ES"/>
              </w:rPr>
              <w:t>N</w:t>
            </w:r>
          </w:p>
          <w:p w:rsidR="006548AF" w:rsidRPr="00A20656" w:rsidRDefault="006548AF" w:rsidP="00883E95">
            <w:pPr>
              <w:rPr>
                <w:sz w:val="24"/>
                <w:szCs w:val="24"/>
                <w:lang w:val="es-ES"/>
              </w:rPr>
            </w:pPr>
            <w:r w:rsidRPr="00A20656">
              <w:rPr>
                <w:rFonts w:hint="eastAsia"/>
                <w:b/>
                <w:sz w:val="24"/>
                <w:szCs w:val="24"/>
                <w:lang w:val="es-ES"/>
              </w:rPr>
              <w:t>E</w:t>
            </w:r>
            <w:r w:rsidRPr="00A20656">
              <w:rPr>
                <w:b/>
                <w:sz w:val="24"/>
                <w:szCs w:val="24"/>
                <w:lang w:val="es-ES"/>
              </w:rPr>
              <w:t>l</w:t>
            </w:r>
            <w:r w:rsidRPr="00A20656">
              <w:rPr>
                <w:sz w:val="24"/>
                <w:szCs w:val="24"/>
                <w:lang w:val="es-ES"/>
              </w:rPr>
              <w:t xml:space="preserve"> art</w:t>
            </w:r>
            <w:r w:rsidRPr="00A20656">
              <w:rPr>
                <w:b/>
                <w:sz w:val="24"/>
                <w:szCs w:val="24"/>
                <w:lang w:val="es-ES"/>
              </w:rPr>
              <w:t>e</w:t>
            </w:r>
            <w:r w:rsidRPr="00A20656">
              <w:rPr>
                <w:sz w:val="24"/>
                <w:szCs w:val="24"/>
                <w:lang w:val="es-ES"/>
              </w:rPr>
              <w:t xml:space="preserve">=      </w:t>
            </w:r>
            <w:r w:rsidRPr="00A20656">
              <w:rPr>
                <w:b/>
                <w:sz w:val="24"/>
                <w:szCs w:val="24"/>
                <w:lang w:val="es-ES"/>
              </w:rPr>
              <w:t xml:space="preserve"> E</w:t>
            </w:r>
          </w:p>
          <w:p w:rsidR="006548AF" w:rsidRPr="00A20656" w:rsidRDefault="006548AF" w:rsidP="00883E95">
            <w:pPr>
              <w:rPr>
                <w:sz w:val="24"/>
                <w:szCs w:val="24"/>
                <w:lang w:val="es-ES"/>
              </w:rPr>
            </w:pPr>
            <w:r w:rsidRPr="00A20656">
              <w:rPr>
                <w:b/>
                <w:sz w:val="24"/>
                <w:szCs w:val="24"/>
                <w:lang w:val="es-ES"/>
              </w:rPr>
              <w:t>El</w:t>
            </w:r>
            <w:r w:rsidRPr="00A20656">
              <w:rPr>
                <w:sz w:val="24"/>
                <w:szCs w:val="24"/>
                <w:lang w:val="es-ES"/>
              </w:rPr>
              <w:t xml:space="preserve"> tenedo</w:t>
            </w:r>
            <w:r w:rsidRPr="00A20656">
              <w:rPr>
                <w:b/>
                <w:sz w:val="24"/>
                <w:szCs w:val="24"/>
                <w:lang w:val="es-ES"/>
              </w:rPr>
              <w:t>r</w:t>
            </w:r>
            <w:r w:rsidRPr="00A20656">
              <w:rPr>
                <w:sz w:val="24"/>
                <w:szCs w:val="24"/>
                <w:lang w:val="es-ES"/>
              </w:rPr>
              <w:t>=</w:t>
            </w:r>
            <w:r w:rsidRPr="00A20656">
              <w:rPr>
                <w:b/>
                <w:sz w:val="24"/>
                <w:szCs w:val="24"/>
                <w:lang w:val="es-ES"/>
              </w:rPr>
              <w:t>R</w:t>
            </w:r>
          </w:p>
          <w:p w:rsidR="006548AF" w:rsidRPr="00A20656" w:rsidRDefault="006548AF" w:rsidP="00883E95">
            <w:pPr>
              <w:rPr>
                <w:sz w:val="24"/>
                <w:szCs w:val="24"/>
                <w:lang w:val="es-ES"/>
              </w:rPr>
            </w:pPr>
            <w:r w:rsidRPr="00A20656">
              <w:rPr>
                <w:b/>
                <w:sz w:val="24"/>
                <w:szCs w:val="24"/>
                <w:lang w:val="es-ES"/>
              </w:rPr>
              <w:t>El</w:t>
            </w:r>
            <w:r w:rsidRPr="00A20656">
              <w:rPr>
                <w:sz w:val="24"/>
                <w:szCs w:val="24"/>
                <w:lang w:val="es-ES"/>
              </w:rPr>
              <w:t xml:space="preserve"> lune</w:t>
            </w:r>
            <w:r w:rsidRPr="00A20656">
              <w:rPr>
                <w:b/>
                <w:sz w:val="24"/>
                <w:szCs w:val="24"/>
                <w:lang w:val="es-ES"/>
              </w:rPr>
              <w:t>s</w:t>
            </w:r>
            <w:r w:rsidRPr="00A20656">
              <w:rPr>
                <w:sz w:val="24"/>
                <w:szCs w:val="24"/>
                <w:lang w:val="es-ES"/>
              </w:rPr>
              <w:t xml:space="preserve">=     </w:t>
            </w:r>
            <w:r w:rsidRPr="00A20656">
              <w:rPr>
                <w:b/>
                <w:sz w:val="24"/>
                <w:szCs w:val="24"/>
                <w:lang w:val="es-ES"/>
              </w:rPr>
              <w:t>S</w:t>
            </w:r>
          </w:p>
          <w:p w:rsidR="006548AF" w:rsidRPr="00A20656" w:rsidRDefault="006548AF" w:rsidP="00883E95">
            <w:pPr>
              <w:rPr>
                <w:b/>
                <w:sz w:val="24"/>
                <w:szCs w:val="24"/>
              </w:rPr>
            </w:pPr>
            <w:r w:rsidRPr="00A20656">
              <w:rPr>
                <w:b/>
                <w:sz w:val="24"/>
                <w:szCs w:val="24"/>
              </w:rPr>
              <w:t>El</w:t>
            </w:r>
            <w:r w:rsidRPr="00A20656">
              <w:rPr>
                <w:sz w:val="24"/>
                <w:szCs w:val="24"/>
              </w:rPr>
              <w:t xml:space="preserve"> </w:t>
            </w:r>
            <w:proofErr w:type="spellStart"/>
            <w:r w:rsidRPr="00A20656">
              <w:rPr>
                <w:sz w:val="24"/>
                <w:szCs w:val="24"/>
              </w:rPr>
              <w:t>progra</w:t>
            </w:r>
            <w:r w:rsidRPr="00A20656">
              <w:rPr>
                <w:b/>
                <w:sz w:val="24"/>
                <w:szCs w:val="24"/>
              </w:rPr>
              <w:t>ma</w:t>
            </w:r>
            <w:proofErr w:type="spellEnd"/>
            <w:r w:rsidRPr="00A20656">
              <w:rPr>
                <w:rFonts w:hint="eastAsia"/>
                <w:sz w:val="24"/>
                <w:szCs w:val="24"/>
              </w:rPr>
              <w:t>=</w:t>
            </w:r>
            <w:r w:rsidRPr="00A20656">
              <w:rPr>
                <w:rFonts w:hint="eastAsia"/>
                <w:b/>
                <w:sz w:val="24"/>
                <w:szCs w:val="24"/>
              </w:rPr>
              <w:t>MA</w:t>
            </w:r>
          </w:p>
          <w:p w:rsidR="006548AF" w:rsidRPr="00A20656" w:rsidRDefault="006548AF" w:rsidP="00883E95">
            <w:pPr>
              <w:rPr>
                <w:sz w:val="24"/>
                <w:szCs w:val="24"/>
              </w:rPr>
            </w:pPr>
          </w:p>
          <w:p w:rsidR="006548AF" w:rsidRPr="00A20656" w:rsidRDefault="006548AF" w:rsidP="00883E95">
            <w:pPr>
              <w:rPr>
                <w:sz w:val="24"/>
                <w:szCs w:val="24"/>
              </w:rPr>
            </w:pPr>
            <w:r w:rsidRPr="00A20656">
              <w:rPr>
                <w:sz w:val="24"/>
                <w:szCs w:val="24"/>
              </w:rPr>
              <w:t xml:space="preserve">Words the </w:t>
            </w:r>
            <w:proofErr w:type="gramStart"/>
            <w:r w:rsidRPr="00A20656">
              <w:rPr>
                <w:sz w:val="24"/>
                <w:szCs w:val="24"/>
              </w:rPr>
              <w:t>end in these letters are</w:t>
            </w:r>
            <w:proofErr w:type="gramEnd"/>
            <w:r w:rsidRPr="00A20656">
              <w:rPr>
                <w:sz w:val="24"/>
                <w:szCs w:val="24"/>
              </w:rPr>
              <w:t xml:space="preserve"> typically masculine! </w:t>
            </w:r>
          </w:p>
        </w:tc>
        <w:tc>
          <w:tcPr>
            <w:tcW w:w="5685" w:type="dxa"/>
          </w:tcPr>
          <w:p w:rsidR="006548AF" w:rsidRPr="00A20656" w:rsidRDefault="006548AF" w:rsidP="00883E95">
            <w:pPr>
              <w:rPr>
                <w:sz w:val="24"/>
                <w:szCs w:val="24"/>
                <w:lang w:val="es-ES"/>
              </w:rPr>
            </w:pPr>
            <w:r w:rsidRPr="00A20656">
              <w:rPr>
                <w:b/>
                <w:sz w:val="24"/>
                <w:szCs w:val="24"/>
                <w:lang w:val="es-ES"/>
              </w:rPr>
              <w:t xml:space="preserve">La </w:t>
            </w:r>
            <w:r w:rsidRPr="00A20656">
              <w:rPr>
                <w:sz w:val="24"/>
                <w:szCs w:val="24"/>
                <w:lang w:val="es-ES"/>
              </w:rPr>
              <w:t>ciuda</w:t>
            </w:r>
            <w:r w:rsidRPr="00A20656">
              <w:rPr>
                <w:b/>
                <w:sz w:val="24"/>
                <w:szCs w:val="24"/>
                <w:lang w:val="es-ES"/>
              </w:rPr>
              <w:t>d</w:t>
            </w:r>
            <w:r w:rsidRPr="00A20656">
              <w:rPr>
                <w:sz w:val="24"/>
                <w:szCs w:val="24"/>
                <w:lang w:val="es-ES"/>
              </w:rPr>
              <w:t xml:space="preserve">=          </w:t>
            </w:r>
            <w:r w:rsidRPr="00A20656">
              <w:rPr>
                <w:b/>
                <w:sz w:val="24"/>
                <w:szCs w:val="24"/>
                <w:lang w:val="es-ES"/>
              </w:rPr>
              <w:t>D</w:t>
            </w:r>
          </w:p>
          <w:p w:rsidR="006548AF" w:rsidRPr="00A20656" w:rsidRDefault="006548AF" w:rsidP="00883E95">
            <w:pPr>
              <w:rPr>
                <w:sz w:val="24"/>
                <w:szCs w:val="24"/>
                <w:lang w:val="es-ES"/>
              </w:rPr>
            </w:pPr>
            <w:r w:rsidRPr="00A20656">
              <w:rPr>
                <w:b/>
                <w:sz w:val="24"/>
                <w:szCs w:val="24"/>
                <w:lang w:val="es-ES"/>
              </w:rPr>
              <w:t xml:space="preserve">La </w:t>
            </w:r>
            <w:r w:rsidRPr="00A20656">
              <w:rPr>
                <w:sz w:val="24"/>
                <w:szCs w:val="24"/>
                <w:lang w:val="es-ES"/>
              </w:rPr>
              <w:t>informac</w:t>
            </w:r>
            <w:r w:rsidRPr="00A20656">
              <w:rPr>
                <w:b/>
                <w:sz w:val="24"/>
                <w:szCs w:val="24"/>
                <w:lang w:val="es-ES"/>
              </w:rPr>
              <w:t>ión</w:t>
            </w:r>
            <w:r w:rsidRPr="00A20656">
              <w:rPr>
                <w:sz w:val="24"/>
                <w:szCs w:val="24"/>
                <w:lang w:val="es-ES"/>
              </w:rPr>
              <w:t>=</w:t>
            </w:r>
            <w:r w:rsidRPr="00A20656">
              <w:rPr>
                <w:b/>
                <w:sz w:val="24"/>
                <w:szCs w:val="24"/>
                <w:lang w:val="es-ES"/>
              </w:rPr>
              <w:t>IÓN</w:t>
            </w:r>
          </w:p>
          <w:p w:rsidR="006548AF" w:rsidRPr="00A20656" w:rsidRDefault="006548AF" w:rsidP="00883E95">
            <w:pPr>
              <w:rPr>
                <w:sz w:val="24"/>
                <w:szCs w:val="24"/>
                <w:lang w:val="es-ES"/>
              </w:rPr>
            </w:pPr>
            <w:r w:rsidRPr="00A20656">
              <w:rPr>
                <w:b/>
                <w:sz w:val="24"/>
                <w:szCs w:val="24"/>
                <w:lang w:val="es-ES"/>
              </w:rPr>
              <w:t>La</w:t>
            </w:r>
            <w:r w:rsidRPr="00A20656">
              <w:rPr>
                <w:sz w:val="24"/>
                <w:szCs w:val="24"/>
                <w:lang w:val="es-ES"/>
              </w:rPr>
              <w:t xml:space="preserve"> pa</w:t>
            </w:r>
            <w:r w:rsidRPr="00A20656">
              <w:rPr>
                <w:b/>
                <w:sz w:val="24"/>
                <w:szCs w:val="24"/>
                <w:lang w:val="es-ES"/>
              </w:rPr>
              <w:t>z</w:t>
            </w:r>
            <w:r w:rsidRPr="00A20656">
              <w:rPr>
                <w:sz w:val="24"/>
                <w:szCs w:val="24"/>
                <w:lang w:val="es-ES"/>
              </w:rPr>
              <w:t xml:space="preserve">=                 </w:t>
            </w:r>
            <w:r w:rsidRPr="00A20656">
              <w:rPr>
                <w:b/>
                <w:sz w:val="24"/>
                <w:szCs w:val="24"/>
                <w:lang w:val="es-ES"/>
              </w:rPr>
              <w:t>Z</w:t>
            </w:r>
          </w:p>
          <w:p w:rsidR="006548AF" w:rsidRPr="00A20656" w:rsidRDefault="006548AF" w:rsidP="00883E95">
            <w:pPr>
              <w:rPr>
                <w:b/>
                <w:sz w:val="24"/>
                <w:szCs w:val="24"/>
                <w:lang w:val="es-ES"/>
              </w:rPr>
            </w:pPr>
            <w:r w:rsidRPr="00A20656">
              <w:rPr>
                <w:b/>
                <w:sz w:val="24"/>
                <w:szCs w:val="24"/>
                <w:lang w:val="es-ES"/>
              </w:rPr>
              <w:t xml:space="preserve">La </w:t>
            </w:r>
            <w:r w:rsidRPr="00A20656">
              <w:rPr>
                <w:sz w:val="24"/>
                <w:szCs w:val="24"/>
                <w:lang w:val="es-ES"/>
              </w:rPr>
              <w:t>chic</w:t>
            </w:r>
            <w:r w:rsidRPr="00A20656">
              <w:rPr>
                <w:b/>
                <w:sz w:val="24"/>
                <w:szCs w:val="24"/>
                <w:lang w:val="es-ES"/>
              </w:rPr>
              <w:t>a</w:t>
            </w:r>
            <w:r w:rsidRPr="00A20656">
              <w:rPr>
                <w:sz w:val="24"/>
                <w:szCs w:val="24"/>
                <w:lang w:val="es-ES"/>
              </w:rPr>
              <w:t xml:space="preserve">=              </w:t>
            </w:r>
            <w:r w:rsidRPr="00A20656">
              <w:rPr>
                <w:b/>
                <w:sz w:val="24"/>
                <w:szCs w:val="24"/>
                <w:lang w:val="es-ES"/>
              </w:rPr>
              <w:t>A</w:t>
            </w:r>
          </w:p>
          <w:p w:rsidR="006548AF" w:rsidRPr="00A20656" w:rsidRDefault="006548AF" w:rsidP="00883E95">
            <w:pPr>
              <w:rPr>
                <w:b/>
                <w:sz w:val="24"/>
                <w:szCs w:val="24"/>
                <w:lang w:val="es-ES"/>
              </w:rPr>
            </w:pPr>
          </w:p>
          <w:p w:rsidR="006548AF" w:rsidRPr="00A20656" w:rsidRDefault="006548AF" w:rsidP="00883E95">
            <w:pPr>
              <w:rPr>
                <w:b/>
                <w:sz w:val="24"/>
                <w:szCs w:val="24"/>
                <w:lang w:val="es-ES"/>
              </w:rPr>
            </w:pPr>
          </w:p>
          <w:p w:rsidR="006548AF" w:rsidRPr="00A20656" w:rsidRDefault="006548AF" w:rsidP="00883E95">
            <w:pPr>
              <w:rPr>
                <w:b/>
                <w:sz w:val="24"/>
                <w:szCs w:val="24"/>
                <w:lang w:val="es-ES"/>
              </w:rPr>
            </w:pPr>
          </w:p>
          <w:p w:rsidR="006548AF" w:rsidRPr="00A20656" w:rsidRDefault="006548AF" w:rsidP="00883E95">
            <w:pPr>
              <w:rPr>
                <w:sz w:val="24"/>
                <w:szCs w:val="24"/>
                <w:lang w:val="es-ES"/>
              </w:rPr>
            </w:pPr>
          </w:p>
          <w:p w:rsidR="006548AF" w:rsidRPr="00A20656" w:rsidRDefault="006548AF" w:rsidP="00883E95">
            <w:pPr>
              <w:rPr>
                <w:sz w:val="24"/>
                <w:szCs w:val="24"/>
              </w:rPr>
            </w:pPr>
            <w:r w:rsidRPr="00A20656">
              <w:rPr>
                <w:sz w:val="24"/>
                <w:szCs w:val="24"/>
              </w:rPr>
              <w:t>Words that end in these letters are typically feminine!</w:t>
            </w:r>
          </w:p>
        </w:tc>
      </w:tr>
    </w:tbl>
    <w:p w:rsidR="006548AF" w:rsidRDefault="006548AF" w:rsidP="006548AF">
      <w:pPr>
        <w:rPr>
          <w:sz w:val="24"/>
          <w:szCs w:val="24"/>
          <w:lang w:val="es-ES"/>
        </w:rPr>
      </w:pPr>
      <w:r w:rsidRPr="00AB6566">
        <w:rPr>
          <w:rFonts w:ascii="Georgia" w:hAnsi="Georgia" w:cs="Georgia"/>
          <w:b/>
          <w:noProof/>
          <w:sz w:val="26"/>
          <w:szCs w:val="26"/>
          <w:u w:val="single"/>
        </w:rPr>
        <w:drawing>
          <wp:inline distT="0" distB="0" distL="0" distR="0">
            <wp:extent cx="577298" cy="462056"/>
            <wp:effectExtent l="19050" t="0" r="0" b="0"/>
            <wp:docPr id="1" name="Picture 1" descr="http://images2.fanpop.com/images/photos/6300000/The-Eye-wallpapers-horror-movies-6396111-1280-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2.fanpop.com/images/photos/6300000/The-Eye-wallpapers-horror-movies-6396111-1280-1024.jpg"/>
                    <pic:cNvPicPr>
                      <a:picLocks noChangeAspect="1" noChangeArrowheads="1"/>
                    </pic:cNvPicPr>
                  </pic:nvPicPr>
                  <pic:blipFill>
                    <a:blip r:embed="rId7" cstate="print"/>
                    <a:srcRect/>
                    <a:stretch>
                      <a:fillRect/>
                    </a:stretch>
                  </pic:blipFill>
                  <pic:spPr bwMode="auto">
                    <a:xfrm>
                      <a:off x="0" y="0"/>
                      <a:ext cx="580302" cy="464461"/>
                    </a:xfrm>
                    <a:prstGeom prst="rect">
                      <a:avLst/>
                    </a:prstGeom>
                    <a:noFill/>
                    <a:ln w="9525">
                      <a:noFill/>
                      <a:miter lim="800000"/>
                      <a:headEnd/>
                      <a:tailEnd/>
                    </a:ln>
                  </pic:spPr>
                </pic:pic>
              </a:graphicData>
            </a:graphic>
          </wp:inline>
        </w:drawing>
      </w:r>
    </w:p>
    <w:p w:rsidR="006548AF" w:rsidRDefault="006548AF" w:rsidP="006548AF">
      <w:pPr>
        <w:rPr>
          <w:i/>
          <w:sz w:val="24"/>
          <w:szCs w:val="24"/>
        </w:rPr>
      </w:pPr>
      <w:r>
        <w:rPr>
          <w:sz w:val="24"/>
          <w:szCs w:val="24"/>
          <w:lang w:val="es-ES"/>
        </w:rPr>
        <w:t xml:space="preserve">¡Cuidado! </w:t>
      </w:r>
      <w:r w:rsidRPr="00A20656">
        <w:rPr>
          <w:sz w:val="24"/>
          <w:szCs w:val="24"/>
          <w:lang w:val="es-ES"/>
        </w:rPr>
        <w:t>¡</w:t>
      </w:r>
      <w:r w:rsidRPr="00A20656">
        <w:rPr>
          <w:b/>
          <w:i/>
          <w:sz w:val="24"/>
          <w:szCs w:val="24"/>
          <w:u w:val="single"/>
          <w:lang w:val="es-ES"/>
        </w:rPr>
        <w:t>Hay</w:t>
      </w:r>
      <w:r w:rsidRPr="00A20656">
        <w:rPr>
          <w:b/>
          <w:i/>
          <w:sz w:val="24"/>
          <w:szCs w:val="24"/>
          <w:lang w:val="es-ES"/>
        </w:rPr>
        <w:t xml:space="preserve"> </w:t>
      </w:r>
      <w:r w:rsidRPr="00A20656">
        <w:rPr>
          <w:sz w:val="24"/>
          <w:szCs w:val="24"/>
          <w:lang w:val="es-ES"/>
        </w:rPr>
        <w:t>unas excepciones que debes memorizar!</w:t>
      </w:r>
      <w:r>
        <w:rPr>
          <w:sz w:val="24"/>
          <w:szCs w:val="24"/>
          <w:lang w:val="es-ES"/>
        </w:rPr>
        <w:t xml:space="preserve"> </w:t>
      </w:r>
      <w:r w:rsidRPr="00D36FFA">
        <w:rPr>
          <w:i/>
          <w:sz w:val="24"/>
          <w:szCs w:val="24"/>
        </w:rPr>
        <w:t xml:space="preserve">(Careful! There are exceptions you must </w:t>
      </w:r>
      <w:proofErr w:type="spellStart"/>
      <w:r w:rsidRPr="00D36FFA">
        <w:rPr>
          <w:i/>
          <w:sz w:val="24"/>
          <w:szCs w:val="24"/>
        </w:rPr>
        <w:t>memorise</w:t>
      </w:r>
      <w:proofErr w:type="spellEnd"/>
      <w:r w:rsidRPr="00D36FFA">
        <w:rPr>
          <w:i/>
          <w:sz w:val="24"/>
          <w:szCs w:val="24"/>
        </w:rPr>
        <w:t>)</w:t>
      </w:r>
    </w:p>
    <w:p w:rsidR="006548AF" w:rsidRDefault="006548AF" w:rsidP="006548AF">
      <w:pPr>
        <w:rPr>
          <w:i/>
          <w:sz w:val="24"/>
          <w:szCs w:val="24"/>
        </w:rPr>
      </w:pPr>
    </w:p>
    <w:p w:rsidR="006548AF" w:rsidRPr="00F51CFA" w:rsidRDefault="006548AF" w:rsidP="006548AF">
      <w:pPr>
        <w:widowControl w:val="0"/>
        <w:autoSpaceDE w:val="0"/>
        <w:autoSpaceDN w:val="0"/>
        <w:adjustRightInd w:val="0"/>
        <w:spacing w:after="240" w:line="320" w:lineRule="atLeast"/>
        <w:rPr>
          <w:rFonts w:ascii="Georgia" w:hAnsi="Georgia" w:cs="Georgia"/>
          <w:b/>
          <w:sz w:val="26"/>
          <w:szCs w:val="26"/>
          <w:u w:val="single"/>
        </w:rPr>
      </w:pPr>
      <w:r>
        <w:rPr>
          <w:rFonts w:ascii="Georgia" w:hAnsi="Georgia" w:cs="Georgia"/>
          <w:b/>
          <w:sz w:val="26"/>
          <w:szCs w:val="26"/>
          <w:u w:val="single"/>
        </w:rPr>
        <w:t xml:space="preserve">RULES: </w:t>
      </w:r>
      <w:r w:rsidRPr="0017538F">
        <w:rPr>
          <w:rFonts w:ascii="Georgia" w:hAnsi="Georgia" w:cs="Georgia"/>
          <w:b/>
          <w:sz w:val="26"/>
          <w:szCs w:val="26"/>
          <w:u w:val="single"/>
        </w:rPr>
        <w:t>MASCULINE VS FEMININE NOUNS</w:t>
      </w:r>
      <w:r>
        <w:rPr>
          <w:rFonts w:ascii="Georgia" w:hAnsi="Georgia" w:cs="Georgia"/>
          <w:b/>
          <w:sz w:val="26"/>
          <w:szCs w:val="26"/>
          <w:u w:val="single"/>
        </w:rPr>
        <w:t xml:space="preserve">-                                 </w:t>
      </w:r>
      <w:r w:rsidRPr="00F51CFA">
        <w:rPr>
          <w:rFonts w:ascii="Georgia" w:hAnsi="Georgia" w:cs="Georgia"/>
          <w:b/>
          <w:i/>
          <w:sz w:val="26"/>
          <w:szCs w:val="26"/>
          <w:u w:val="single"/>
        </w:rPr>
        <w:t>HELPS YOU USE BETTER STRATEGIES ON PAPER 1!</w:t>
      </w:r>
    </w:p>
    <w:p w:rsidR="006548AF" w:rsidRDefault="006548AF" w:rsidP="006548AF">
      <w:pPr>
        <w:widowControl w:val="0"/>
        <w:autoSpaceDE w:val="0"/>
        <w:autoSpaceDN w:val="0"/>
        <w:adjustRightInd w:val="0"/>
        <w:spacing w:after="240" w:line="320" w:lineRule="atLeast"/>
        <w:jc w:val="center"/>
      </w:pPr>
      <w:hyperlink r:id="rId8" w:history="1">
        <w:r w:rsidRPr="00F71418">
          <w:rPr>
            <w:rStyle w:val="Hyperlink"/>
            <w:rFonts w:ascii="Georgia" w:hAnsi="Georgia" w:cs="Georgia"/>
            <w:sz w:val="26"/>
            <w:szCs w:val="26"/>
          </w:rPr>
          <w:t>http://www.e-spanyol.hu/en/grammar/gender.php</w:t>
        </w:r>
      </w:hyperlink>
    </w:p>
    <w:p w:rsidR="006548AF" w:rsidRPr="001E6E3B" w:rsidRDefault="006548AF" w:rsidP="006548AF">
      <w:pPr>
        <w:widowControl w:val="0"/>
        <w:autoSpaceDE w:val="0"/>
        <w:autoSpaceDN w:val="0"/>
        <w:adjustRightInd w:val="0"/>
        <w:spacing w:after="240" w:line="320" w:lineRule="atLeast"/>
        <w:jc w:val="center"/>
        <w:rPr>
          <w:i/>
        </w:rPr>
      </w:pPr>
      <w:r w:rsidRPr="001E6E3B">
        <w:rPr>
          <w:i/>
        </w:rPr>
        <w:t xml:space="preserve">After you have read the info below, you must go to the following link and take the test: </w:t>
      </w:r>
    </w:p>
    <w:p w:rsidR="006548AF" w:rsidRDefault="006548AF" w:rsidP="006548AF">
      <w:pPr>
        <w:widowControl w:val="0"/>
        <w:autoSpaceDE w:val="0"/>
        <w:autoSpaceDN w:val="0"/>
        <w:adjustRightInd w:val="0"/>
        <w:spacing w:after="240" w:line="320" w:lineRule="atLeast"/>
        <w:jc w:val="center"/>
      </w:pPr>
      <w:hyperlink r:id="rId9" w:history="1">
        <w:r w:rsidRPr="00F71418">
          <w:rPr>
            <w:rStyle w:val="Hyperlink"/>
          </w:rPr>
          <w:t>http://www.e-spanyol.hu/en/tests/test_01.php</w:t>
        </w:r>
      </w:hyperlink>
    </w:p>
    <w:p w:rsidR="006548AF" w:rsidRPr="001E6E3B" w:rsidRDefault="006548AF" w:rsidP="006548AF">
      <w:pPr>
        <w:widowControl w:val="0"/>
        <w:autoSpaceDE w:val="0"/>
        <w:autoSpaceDN w:val="0"/>
        <w:adjustRightInd w:val="0"/>
        <w:spacing w:after="240" w:line="320" w:lineRule="atLeast"/>
        <w:rPr>
          <w:i/>
        </w:rPr>
      </w:pPr>
      <w:r w:rsidRPr="001E6E3B">
        <w:rPr>
          <w:i/>
        </w:rPr>
        <w:t xml:space="preserve">Then fill in:  I _________ verify that I took the above online test and got _______/_______ correct on the test.  </w:t>
      </w:r>
      <w:r>
        <w:rPr>
          <w:i/>
        </w:rPr>
        <w:t>Below I have written</w:t>
      </w:r>
      <w:r w:rsidRPr="001E6E3B">
        <w:rPr>
          <w:i/>
        </w:rPr>
        <w:t xml:space="preserve"> is a list of the words I missed including the articles to show if masculine or feminine:</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sz w:val="26"/>
          <w:szCs w:val="26"/>
        </w:rPr>
        <w:t>Spanish nouns are either masculine or feminine. There is no neuter gender noun. The typical rules you can lean on and the exceptions you should be aware of are listed here.</w:t>
      </w:r>
    </w:p>
    <w:p w:rsidR="006548AF" w:rsidRPr="00F51CFA" w:rsidRDefault="006548AF" w:rsidP="006548AF">
      <w:pPr>
        <w:widowControl w:val="0"/>
        <w:autoSpaceDE w:val="0"/>
        <w:autoSpaceDN w:val="0"/>
        <w:adjustRightInd w:val="0"/>
        <w:spacing w:after="300"/>
        <w:rPr>
          <w:rFonts w:ascii="Georgia" w:hAnsi="Georgia" w:cs="Georgia"/>
          <w:b/>
          <w:bCs/>
          <w:sz w:val="28"/>
          <w:szCs w:val="28"/>
        </w:rPr>
      </w:pPr>
      <w:r w:rsidRPr="00F51CFA">
        <w:rPr>
          <w:rFonts w:ascii="Georgia" w:hAnsi="Georgia" w:cs="Georgia"/>
          <w:b/>
          <w:bCs/>
          <w:sz w:val="28"/>
          <w:szCs w:val="28"/>
        </w:rPr>
        <w:t>Articles</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sz w:val="26"/>
          <w:szCs w:val="26"/>
        </w:rPr>
        <w:t>Masculine nouns have the article "</w:t>
      </w:r>
      <w:r>
        <w:rPr>
          <w:rFonts w:ascii="Georgia" w:hAnsi="Georgia" w:cs="Georgia"/>
          <w:b/>
          <w:bCs/>
          <w:sz w:val="26"/>
          <w:szCs w:val="26"/>
        </w:rPr>
        <w:t>el</w:t>
      </w:r>
      <w:r>
        <w:rPr>
          <w:rFonts w:ascii="Georgia" w:hAnsi="Georgia" w:cs="Georgia"/>
          <w:sz w:val="26"/>
          <w:szCs w:val="26"/>
        </w:rPr>
        <w:t>" in singular form and the article "</w:t>
      </w:r>
      <w:r>
        <w:rPr>
          <w:rFonts w:ascii="Georgia" w:hAnsi="Georgia" w:cs="Georgia"/>
          <w:b/>
          <w:bCs/>
          <w:sz w:val="26"/>
          <w:szCs w:val="26"/>
        </w:rPr>
        <w:t>los</w:t>
      </w:r>
      <w:r>
        <w:rPr>
          <w:rFonts w:ascii="Georgia" w:hAnsi="Georgia" w:cs="Georgia"/>
          <w:sz w:val="26"/>
          <w:szCs w:val="26"/>
        </w:rPr>
        <w:t>" in plural.</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sz w:val="26"/>
          <w:szCs w:val="26"/>
        </w:rPr>
        <w:lastRenderedPageBreak/>
        <w:t>Feminine nouns have the article "</w:t>
      </w:r>
      <w:r>
        <w:rPr>
          <w:rFonts w:ascii="Georgia" w:hAnsi="Georgia" w:cs="Georgia"/>
          <w:b/>
          <w:bCs/>
          <w:sz w:val="26"/>
          <w:szCs w:val="26"/>
        </w:rPr>
        <w:t>la</w:t>
      </w:r>
      <w:r>
        <w:rPr>
          <w:rFonts w:ascii="Georgia" w:hAnsi="Georgia" w:cs="Georgia"/>
          <w:sz w:val="26"/>
          <w:szCs w:val="26"/>
        </w:rPr>
        <w:t>" in singular form and the article "</w:t>
      </w:r>
      <w:proofErr w:type="spellStart"/>
      <w:r>
        <w:rPr>
          <w:rFonts w:ascii="Georgia" w:hAnsi="Georgia" w:cs="Georgia"/>
          <w:b/>
          <w:bCs/>
          <w:sz w:val="26"/>
          <w:szCs w:val="26"/>
        </w:rPr>
        <w:t>las</w:t>
      </w:r>
      <w:proofErr w:type="spellEnd"/>
      <w:r>
        <w:rPr>
          <w:rFonts w:ascii="Georgia" w:hAnsi="Georgia" w:cs="Georgia"/>
          <w:sz w:val="26"/>
          <w:szCs w:val="26"/>
        </w:rPr>
        <w:t>" in plural.</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sz w:val="26"/>
          <w:szCs w:val="26"/>
        </w:rPr>
        <w:t xml:space="preserve">When a plural includes both masculine and feminine elements, the masculine noun is used with the article "los" (for example: parents are "los padres", children are "los </w:t>
      </w:r>
      <w:proofErr w:type="spellStart"/>
      <w:r>
        <w:rPr>
          <w:rFonts w:ascii="Georgia" w:hAnsi="Georgia" w:cs="Georgia"/>
          <w:sz w:val="26"/>
          <w:szCs w:val="26"/>
        </w:rPr>
        <w:t>niños</w:t>
      </w:r>
      <w:proofErr w:type="spellEnd"/>
      <w:r>
        <w:rPr>
          <w:rFonts w:ascii="Georgia" w:hAnsi="Georgia" w:cs="Georgia"/>
          <w:sz w:val="26"/>
          <w:szCs w:val="26"/>
        </w:rPr>
        <w:t xml:space="preserve">" or "los </w:t>
      </w:r>
      <w:proofErr w:type="spellStart"/>
      <w:r>
        <w:rPr>
          <w:rFonts w:ascii="Georgia" w:hAnsi="Georgia" w:cs="Georgia"/>
          <w:sz w:val="26"/>
          <w:szCs w:val="26"/>
        </w:rPr>
        <w:t>hijos</w:t>
      </w:r>
      <w:proofErr w:type="spellEnd"/>
      <w:r>
        <w:rPr>
          <w:rFonts w:ascii="Georgia" w:hAnsi="Georgia" w:cs="Georgia"/>
          <w:sz w:val="26"/>
          <w:szCs w:val="26"/>
        </w:rPr>
        <w:t>").</w:t>
      </w:r>
    </w:p>
    <w:p w:rsidR="006548AF" w:rsidRPr="00F51CFA" w:rsidRDefault="006548AF" w:rsidP="006548AF">
      <w:pPr>
        <w:widowControl w:val="0"/>
        <w:autoSpaceDE w:val="0"/>
        <w:autoSpaceDN w:val="0"/>
        <w:adjustRightInd w:val="0"/>
        <w:spacing w:after="300"/>
        <w:rPr>
          <w:rFonts w:ascii="Georgia" w:hAnsi="Georgia" w:cs="Georgia"/>
          <w:b/>
          <w:bCs/>
          <w:sz w:val="28"/>
          <w:szCs w:val="28"/>
          <w:u w:val="single"/>
        </w:rPr>
      </w:pPr>
      <w:r w:rsidRPr="00F51CFA">
        <w:rPr>
          <w:rFonts w:ascii="Georgia" w:hAnsi="Georgia" w:cs="Georgia"/>
          <w:b/>
          <w:bCs/>
          <w:sz w:val="28"/>
          <w:szCs w:val="28"/>
          <w:u w:val="single"/>
        </w:rPr>
        <w:t>Feminine nouns</w:t>
      </w: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b/>
          <w:bCs/>
          <w:sz w:val="26"/>
          <w:szCs w:val="26"/>
        </w:rPr>
        <w:t>1. Generally nouns ending in "-a"</w:t>
      </w:r>
    </w:p>
    <w:p w:rsidR="006548AF" w:rsidRPr="00E6607D" w:rsidRDefault="006548AF" w:rsidP="006548AF">
      <w:pPr>
        <w:widowControl w:val="0"/>
        <w:autoSpaceDE w:val="0"/>
        <w:autoSpaceDN w:val="0"/>
        <w:adjustRightInd w:val="0"/>
        <w:spacing w:after="240" w:line="320" w:lineRule="atLeast"/>
        <w:ind w:firstLine="720"/>
        <w:rPr>
          <w:rFonts w:ascii="Georgia" w:hAnsi="Georgia" w:cs="Georgia"/>
          <w:sz w:val="26"/>
          <w:szCs w:val="26"/>
          <w:lang w:val="es-ES"/>
        </w:rPr>
      </w:pPr>
      <w:proofErr w:type="gramStart"/>
      <w:r w:rsidRPr="00E6607D">
        <w:rPr>
          <w:rFonts w:ascii="Georgia" w:hAnsi="Georgia" w:cs="Georgia"/>
          <w:sz w:val="26"/>
          <w:szCs w:val="26"/>
          <w:lang w:val="es-ES"/>
        </w:rPr>
        <w:t>la</w:t>
      </w:r>
      <w:proofErr w:type="gramEnd"/>
      <w:r w:rsidRPr="00E6607D">
        <w:rPr>
          <w:rFonts w:ascii="Georgia" w:hAnsi="Georgia" w:cs="Georgia"/>
          <w:sz w:val="26"/>
          <w:szCs w:val="26"/>
          <w:lang w:val="es-ES"/>
        </w:rPr>
        <w:t xml:space="preserve"> fruta, la mesa, la palabra </w:t>
      </w: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i/>
          <w:iCs/>
          <w:sz w:val="26"/>
          <w:szCs w:val="26"/>
        </w:rPr>
        <w:t>See Masculine for exceptions!</w:t>
      </w: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b/>
          <w:bCs/>
          <w:sz w:val="26"/>
          <w:szCs w:val="26"/>
        </w:rPr>
        <w:t>2.</w:t>
      </w:r>
      <w:r>
        <w:rPr>
          <w:rFonts w:ascii="Georgia" w:hAnsi="Georgia" w:cs="Georgia"/>
          <w:b/>
          <w:bCs/>
          <w:sz w:val="26"/>
          <w:szCs w:val="26"/>
        </w:rPr>
        <w:tab/>
        <w:t>Nouns ending in "-dad" / "-tad" / "-</w:t>
      </w:r>
      <w:proofErr w:type="spellStart"/>
      <w:r>
        <w:rPr>
          <w:rFonts w:ascii="Georgia" w:hAnsi="Georgia" w:cs="Georgia"/>
          <w:b/>
          <w:bCs/>
          <w:sz w:val="26"/>
          <w:szCs w:val="26"/>
        </w:rPr>
        <w:t>tud</w:t>
      </w:r>
      <w:proofErr w:type="spellEnd"/>
      <w:r>
        <w:rPr>
          <w:rFonts w:ascii="Georgia" w:hAnsi="Georgia" w:cs="Georgia"/>
          <w:b/>
          <w:bCs/>
          <w:sz w:val="26"/>
          <w:szCs w:val="26"/>
        </w:rPr>
        <w:t>"</w:t>
      </w:r>
    </w:p>
    <w:p w:rsidR="006548AF" w:rsidRPr="00E6607D" w:rsidRDefault="006548AF" w:rsidP="006548AF">
      <w:pPr>
        <w:widowControl w:val="0"/>
        <w:numPr>
          <w:ilvl w:val="0"/>
          <w:numId w:val="1"/>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la ciudad, la edad, la universidad, la habilidad</w:t>
      </w:r>
    </w:p>
    <w:p w:rsidR="006548AF" w:rsidRPr="00E6607D" w:rsidRDefault="006548AF" w:rsidP="006548AF">
      <w:pPr>
        <w:widowControl w:val="0"/>
        <w:numPr>
          <w:ilvl w:val="0"/>
          <w:numId w:val="1"/>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 xml:space="preserve">la amistad, la facultad, la libertad </w:t>
      </w:r>
    </w:p>
    <w:p w:rsidR="006548AF" w:rsidRPr="00E6607D" w:rsidRDefault="006548AF" w:rsidP="006548AF">
      <w:pPr>
        <w:widowControl w:val="0"/>
        <w:numPr>
          <w:ilvl w:val="0"/>
          <w:numId w:val="1"/>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 xml:space="preserve">la inquietud, la juventud, la virtud </w:t>
      </w: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b/>
          <w:bCs/>
          <w:sz w:val="26"/>
          <w:szCs w:val="26"/>
        </w:rPr>
        <w:t>3.</w:t>
      </w:r>
      <w:r>
        <w:rPr>
          <w:rFonts w:ascii="Georgia" w:hAnsi="Georgia" w:cs="Georgia"/>
          <w:b/>
          <w:bCs/>
          <w:sz w:val="26"/>
          <w:szCs w:val="26"/>
        </w:rPr>
        <w:tab/>
        <w:t>Nouns ending in "-</w:t>
      </w:r>
      <w:proofErr w:type="spellStart"/>
      <w:r>
        <w:rPr>
          <w:rFonts w:ascii="Georgia" w:hAnsi="Georgia" w:cs="Georgia"/>
          <w:b/>
          <w:bCs/>
          <w:sz w:val="26"/>
          <w:szCs w:val="26"/>
        </w:rPr>
        <w:t>ción</w:t>
      </w:r>
      <w:proofErr w:type="spellEnd"/>
      <w:r>
        <w:rPr>
          <w:rFonts w:ascii="Georgia" w:hAnsi="Georgia" w:cs="Georgia"/>
          <w:b/>
          <w:bCs/>
          <w:sz w:val="26"/>
          <w:szCs w:val="26"/>
        </w:rPr>
        <w:t>" / "-</w:t>
      </w:r>
      <w:proofErr w:type="spellStart"/>
      <w:r>
        <w:rPr>
          <w:rFonts w:ascii="Georgia" w:hAnsi="Georgia" w:cs="Georgia"/>
          <w:b/>
          <w:bCs/>
          <w:sz w:val="26"/>
          <w:szCs w:val="26"/>
        </w:rPr>
        <w:t>sión</w:t>
      </w:r>
      <w:proofErr w:type="spellEnd"/>
      <w:r>
        <w:rPr>
          <w:rFonts w:ascii="Georgia" w:hAnsi="Georgia" w:cs="Georgia"/>
          <w:b/>
          <w:bCs/>
          <w:sz w:val="26"/>
          <w:szCs w:val="26"/>
        </w:rPr>
        <w:t>" / "-</w:t>
      </w:r>
      <w:proofErr w:type="spellStart"/>
      <w:r>
        <w:rPr>
          <w:rFonts w:ascii="Georgia" w:hAnsi="Georgia" w:cs="Georgia"/>
          <w:b/>
          <w:bCs/>
          <w:sz w:val="26"/>
          <w:szCs w:val="26"/>
        </w:rPr>
        <w:t>gión</w:t>
      </w:r>
      <w:proofErr w:type="spellEnd"/>
      <w:r>
        <w:rPr>
          <w:rFonts w:ascii="Georgia" w:hAnsi="Georgia" w:cs="Georgia"/>
          <w:b/>
          <w:bCs/>
          <w:sz w:val="26"/>
          <w:szCs w:val="26"/>
        </w:rPr>
        <w:t>"</w:t>
      </w:r>
    </w:p>
    <w:p w:rsidR="006548AF" w:rsidRPr="00E6607D" w:rsidRDefault="006548AF" w:rsidP="006548AF">
      <w:pPr>
        <w:widowControl w:val="0"/>
        <w:numPr>
          <w:ilvl w:val="0"/>
          <w:numId w:val="2"/>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 xml:space="preserve">la canción, la estación, la lección </w:t>
      </w:r>
    </w:p>
    <w:p w:rsidR="006548AF" w:rsidRPr="00E6607D" w:rsidRDefault="006548AF" w:rsidP="006548AF">
      <w:pPr>
        <w:widowControl w:val="0"/>
        <w:numPr>
          <w:ilvl w:val="0"/>
          <w:numId w:val="2"/>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 xml:space="preserve">la profesión, la televisión, la tensión </w:t>
      </w:r>
    </w:p>
    <w:p w:rsidR="006548AF" w:rsidRPr="00E6607D" w:rsidRDefault="006548AF" w:rsidP="006548AF">
      <w:pPr>
        <w:widowControl w:val="0"/>
        <w:numPr>
          <w:ilvl w:val="0"/>
          <w:numId w:val="2"/>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 xml:space="preserve">la legión, la región, la </w:t>
      </w:r>
      <w:proofErr w:type="spellStart"/>
      <w:r w:rsidRPr="00E6607D">
        <w:rPr>
          <w:rFonts w:ascii="Georgia" w:hAnsi="Georgia" w:cs="Georgia"/>
          <w:sz w:val="26"/>
          <w:szCs w:val="26"/>
          <w:lang w:val="es-ES"/>
        </w:rPr>
        <w:t>religion</w:t>
      </w:r>
      <w:proofErr w:type="spellEnd"/>
    </w:p>
    <w:p w:rsidR="006548AF" w:rsidRPr="007866ED" w:rsidRDefault="006548AF" w:rsidP="006548AF">
      <w:pPr>
        <w:widowControl w:val="0"/>
        <w:tabs>
          <w:tab w:val="left" w:pos="220"/>
          <w:tab w:val="left" w:pos="720"/>
        </w:tabs>
        <w:autoSpaceDE w:val="0"/>
        <w:autoSpaceDN w:val="0"/>
        <w:adjustRightInd w:val="0"/>
        <w:spacing w:line="320" w:lineRule="atLeast"/>
        <w:rPr>
          <w:rFonts w:ascii="Georgia" w:hAnsi="Georgia" w:cs="Georgia"/>
          <w:sz w:val="26"/>
          <w:szCs w:val="26"/>
        </w:rPr>
      </w:pPr>
      <w:r>
        <w:rPr>
          <w:rFonts w:ascii="Georgia" w:hAnsi="Georgia" w:cs="Georgia"/>
          <w:b/>
          <w:bCs/>
          <w:sz w:val="26"/>
          <w:szCs w:val="26"/>
        </w:rPr>
        <w:t>4.</w:t>
      </w:r>
      <w:r>
        <w:rPr>
          <w:rFonts w:ascii="Georgia" w:hAnsi="Georgia" w:cs="Georgia"/>
          <w:b/>
          <w:bCs/>
          <w:sz w:val="26"/>
          <w:szCs w:val="26"/>
        </w:rPr>
        <w:tab/>
      </w:r>
      <w:r w:rsidRPr="007866ED">
        <w:rPr>
          <w:rFonts w:ascii="Georgia" w:hAnsi="Georgia" w:cs="Georgia"/>
          <w:b/>
          <w:bCs/>
          <w:sz w:val="26"/>
          <w:szCs w:val="26"/>
        </w:rPr>
        <w:t>Nouns ending in "-</w:t>
      </w:r>
      <w:proofErr w:type="spellStart"/>
      <w:r w:rsidRPr="007866ED">
        <w:rPr>
          <w:rFonts w:ascii="Georgia" w:hAnsi="Georgia" w:cs="Georgia"/>
          <w:b/>
          <w:bCs/>
          <w:sz w:val="26"/>
          <w:szCs w:val="26"/>
        </w:rPr>
        <w:t>ez</w:t>
      </w:r>
      <w:proofErr w:type="spellEnd"/>
      <w:r w:rsidRPr="007866ED">
        <w:rPr>
          <w:rFonts w:ascii="Georgia" w:hAnsi="Georgia" w:cs="Georgia"/>
          <w:b/>
          <w:bCs/>
          <w:sz w:val="26"/>
          <w:szCs w:val="26"/>
        </w:rPr>
        <w:t>"</w:t>
      </w:r>
      <w:r w:rsidRPr="007866ED">
        <w:rPr>
          <w:rFonts w:ascii="Georgia" w:hAnsi="Georgia" w:cs="Georgia"/>
          <w:sz w:val="26"/>
          <w:szCs w:val="26"/>
        </w:rPr>
        <w:t>, as long as they refer to abstract nouns formed with suffixes</w:t>
      </w:r>
    </w:p>
    <w:p w:rsidR="006548AF" w:rsidRDefault="006548AF" w:rsidP="006548AF">
      <w:pPr>
        <w:widowControl w:val="0"/>
        <w:numPr>
          <w:ilvl w:val="0"/>
          <w:numId w:val="3"/>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rigidez</w:t>
      </w:r>
      <w:proofErr w:type="spellEnd"/>
      <w:r>
        <w:rPr>
          <w:rFonts w:ascii="Georgia" w:hAnsi="Georgia" w:cs="Georgia"/>
          <w:sz w:val="26"/>
          <w:szCs w:val="26"/>
        </w:rPr>
        <w:t xml:space="preserve"> -- rigidity</w:t>
      </w:r>
    </w:p>
    <w:p w:rsidR="006548AF" w:rsidRDefault="006548AF" w:rsidP="006548AF">
      <w:pPr>
        <w:widowControl w:val="0"/>
        <w:numPr>
          <w:ilvl w:val="0"/>
          <w:numId w:val="3"/>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sensatez</w:t>
      </w:r>
      <w:proofErr w:type="spellEnd"/>
      <w:r>
        <w:rPr>
          <w:rFonts w:ascii="Georgia" w:hAnsi="Georgia" w:cs="Georgia"/>
          <w:sz w:val="26"/>
          <w:szCs w:val="26"/>
        </w:rPr>
        <w:t xml:space="preserve"> -- soberness</w:t>
      </w:r>
    </w:p>
    <w:p w:rsidR="006548AF" w:rsidRDefault="006548AF" w:rsidP="006548AF">
      <w:pPr>
        <w:widowControl w:val="0"/>
        <w:numPr>
          <w:ilvl w:val="0"/>
          <w:numId w:val="3"/>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validez</w:t>
      </w:r>
      <w:proofErr w:type="spellEnd"/>
      <w:r>
        <w:rPr>
          <w:rFonts w:ascii="Georgia" w:hAnsi="Georgia" w:cs="Georgia"/>
          <w:sz w:val="26"/>
          <w:szCs w:val="26"/>
        </w:rPr>
        <w:t xml:space="preserve"> -- validity</w:t>
      </w:r>
    </w:p>
    <w:p w:rsidR="006548AF" w:rsidRDefault="006548AF" w:rsidP="006548AF">
      <w:pPr>
        <w:widowControl w:val="0"/>
        <w:numPr>
          <w:ilvl w:val="0"/>
          <w:numId w:val="3"/>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vejez</w:t>
      </w:r>
      <w:proofErr w:type="spellEnd"/>
      <w:r>
        <w:rPr>
          <w:rFonts w:ascii="Georgia" w:hAnsi="Georgia" w:cs="Georgia"/>
          <w:sz w:val="26"/>
          <w:szCs w:val="26"/>
        </w:rPr>
        <w:t xml:space="preserve"> -- old age, oldness</w:t>
      </w:r>
    </w:p>
    <w:p w:rsidR="006548AF" w:rsidRPr="0017538F" w:rsidRDefault="006548AF" w:rsidP="006548AF">
      <w:pPr>
        <w:widowControl w:val="0"/>
        <w:tabs>
          <w:tab w:val="left" w:pos="220"/>
          <w:tab w:val="left" w:pos="720"/>
        </w:tabs>
        <w:autoSpaceDE w:val="0"/>
        <w:autoSpaceDN w:val="0"/>
        <w:adjustRightInd w:val="0"/>
        <w:spacing w:line="320" w:lineRule="atLeast"/>
        <w:ind w:left="720"/>
        <w:rPr>
          <w:rFonts w:ascii="Georgia" w:hAnsi="Georgia" w:cs="Georgia"/>
          <w:sz w:val="26"/>
          <w:szCs w:val="26"/>
        </w:rPr>
      </w:pP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b/>
          <w:bCs/>
          <w:sz w:val="26"/>
          <w:szCs w:val="26"/>
        </w:rPr>
        <w:t>5.</w:t>
      </w:r>
      <w:r>
        <w:rPr>
          <w:rFonts w:ascii="Georgia" w:hAnsi="Georgia" w:cs="Georgia"/>
          <w:b/>
          <w:bCs/>
          <w:sz w:val="26"/>
          <w:szCs w:val="26"/>
        </w:rPr>
        <w:tab/>
        <w:t>Nouns ending in "-</w:t>
      </w:r>
      <w:proofErr w:type="spellStart"/>
      <w:r>
        <w:rPr>
          <w:rFonts w:ascii="Georgia" w:hAnsi="Georgia" w:cs="Georgia"/>
          <w:b/>
          <w:bCs/>
          <w:sz w:val="26"/>
          <w:szCs w:val="26"/>
        </w:rPr>
        <w:t>triz</w:t>
      </w:r>
      <w:proofErr w:type="spellEnd"/>
      <w:r>
        <w:rPr>
          <w:rFonts w:ascii="Georgia" w:hAnsi="Georgia" w:cs="Georgia"/>
          <w:b/>
          <w:bCs/>
          <w:sz w:val="26"/>
          <w:szCs w:val="26"/>
        </w:rPr>
        <w:t>"</w:t>
      </w:r>
    </w:p>
    <w:p w:rsidR="006548AF" w:rsidRPr="00E6607D" w:rsidRDefault="006548AF" w:rsidP="006548AF">
      <w:pPr>
        <w:widowControl w:val="0"/>
        <w:autoSpaceDE w:val="0"/>
        <w:autoSpaceDN w:val="0"/>
        <w:adjustRightInd w:val="0"/>
        <w:spacing w:after="240" w:line="320" w:lineRule="atLeast"/>
        <w:ind w:left="720" w:firstLine="720"/>
        <w:rPr>
          <w:rFonts w:ascii="Georgia" w:hAnsi="Georgia" w:cs="Georgia"/>
          <w:sz w:val="26"/>
          <w:szCs w:val="26"/>
          <w:lang w:val="es-ES"/>
        </w:rPr>
      </w:pPr>
      <w:proofErr w:type="gramStart"/>
      <w:r w:rsidRPr="00E6607D">
        <w:rPr>
          <w:rFonts w:ascii="Georgia" w:hAnsi="Georgia" w:cs="Georgia"/>
          <w:sz w:val="26"/>
          <w:szCs w:val="26"/>
          <w:lang w:val="es-ES"/>
        </w:rPr>
        <w:t>la</w:t>
      </w:r>
      <w:proofErr w:type="gramEnd"/>
      <w:r w:rsidRPr="00E6607D">
        <w:rPr>
          <w:rFonts w:ascii="Georgia" w:hAnsi="Georgia" w:cs="Georgia"/>
          <w:sz w:val="26"/>
          <w:szCs w:val="26"/>
          <w:lang w:val="es-ES"/>
        </w:rPr>
        <w:t xml:space="preserve"> actriz, la directriz, la emperatriz </w:t>
      </w:r>
    </w:p>
    <w:p w:rsidR="006548AF" w:rsidRPr="00E6607D" w:rsidRDefault="006548AF" w:rsidP="006548AF">
      <w:pPr>
        <w:widowControl w:val="0"/>
        <w:autoSpaceDE w:val="0"/>
        <w:autoSpaceDN w:val="0"/>
        <w:adjustRightInd w:val="0"/>
        <w:spacing w:after="240" w:line="320" w:lineRule="atLeast"/>
        <w:rPr>
          <w:rFonts w:ascii="Georgia" w:hAnsi="Georgia" w:cs="Georgia"/>
          <w:b/>
          <w:bCs/>
          <w:sz w:val="26"/>
          <w:szCs w:val="26"/>
          <w:lang w:val="es-ES"/>
        </w:rPr>
      </w:pPr>
    </w:p>
    <w:p w:rsidR="006548AF" w:rsidRPr="006548AF" w:rsidRDefault="006548AF" w:rsidP="006548AF">
      <w:pPr>
        <w:widowControl w:val="0"/>
        <w:autoSpaceDE w:val="0"/>
        <w:autoSpaceDN w:val="0"/>
        <w:adjustRightInd w:val="0"/>
        <w:spacing w:after="240" w:line="320" w:lineRule="atLeast"/>
        <w:ind w:firstLine="720"/>
        <w:rPr>
          <w:rFonts w:ascii="Georgia" w:hAnsi="Georgia" w:cs="Georgia"/>
          <w:sz w:val="26"/>
          <w:szCs w:val="26"/>
          <w:lang w:val="es-ES"/>
        </w:rPr>
      </w:pPr>
      <w:r w:rsidRPr="006548AF">
        <w:rPr>
          <w:rFonts w:ascii="Georgia" w:hAnsi="Georgia" w:cs="Georgia"/>
          <w:b/>
          <w:bCs/>
          <w:sz w:val="26"/>
          <w:szCs w:val="26"/>
          <w:lang w:val="es-ES"/>
        </w:rPr>
        <w:t>6.</w:t>
      </w:r>
      <w:r w:rsidRPr="006548AF">
        <w:rPr>
          <w:rFonts w:ascii="Georgia" w:hAnsi="Georgia" w:cs="Georgia"/>
          <w:b/>
          <w:bCs/>
          <w:sz w:val="26"/>
          <w:szCs w:val="26"/>
          <w:lang w:val="es-ES"/>
        </w:rPr>
        <w:tab/>
      </w:r>
      <w:proofErr w:type="spellStart"/>
      <w:r w:rsidRPr="006548AF">
        <w:rPr>
          <w:rFonts w:ascii="Georgia" w:hAnsi="Georgia" w:cs="Georgia"/>
          <w:b/>
          <w:bCs/>
          <w:sz w:val="26"/>
          <w:szCs w:val="26"/>
          <w:lang w:val="es-ES"/>
        </w:rPr>
        <w:t>Nouns</w:t>
      </w:r>
      <w:proofErr w:type="spellEnd"/>
      <w:r w:rsidRPr="006548AF">
        <w:rPr>
          <w:rFonts w:ascii="Georgia" w:hAnsi="Georgia" w:cs="Georgia"/>
          <w:b/>
          <w:bCs/>
          <w:sz w:val="26"/>
          <w:szCs w:val="26"/>
          <w:lang w:val="es-ES"/>
        </w:rPr>
        <w:t xml:space="preserve"> </w:t>
      </w:r>
      <w:proofErr w:type="spellStart"/>
      <w:r w:rsidRPr="006548AF">
        <w:rPr>
          <w:rFonts w:ascii="Georgia" w:hAnsi="Georgia" w:cs="Georgia"/>
          <w:b/>
          <w:bCs/>
          <w:sz w:val="26"/>
          <w:szCs w:val="26"/>
          <w:lang w:val="es-ES"/>
        </w:rPr>
        <w:t>ending</w:t>
      </w:r>
      <w:proofErr w:type="spellEnd"/>
      <w:r w:rsidRPr="006548AF">
        <w:rPr>
          <w:rFonts w:ascii="Georgia" w:hAnsi="Georgia" w:cs="Georgia"/>
          <w:b/>
          <w:bCs/>
          <w:sz w:val="26"/>
          <w:szCs w:val="26"/>
          <w:lang w:val="es-ES"/>
        </w:rPr>
        <w:t xml:space="preserve"> in "-</w:t>
      </w:r>
      <w:proofErr w:type="spellStart"/>
      <w:r w:rsidRPr="006548AF">
        <w:rPr>
          <w:rFonts w:ascii="Georgia" w:hAnsi="Georgia" w:cs="Georgia"/>
          <w:b/>
          <w:bCs/>
          <w:sz w:val="26"/>
          <w:szCs w:val="26"/>
          <w:lang w:val="es-ES"/>
        </w:rPr>
        <w:t>umbre</w:t>
      </w:r>
      <w:proofErr w:type="spellEnd"/>
      <w:r w:rsidRPr="006548AF">
        <w:rPr>
          <w:rFonts w:ascii="Georgia" w:hAnsi="Georgia" w:cs="Georgia"/>
          <w:b/>
          <w:bCs/>
          <w:sz w:val="26"/>
          <w:szCs w:val="26"/>
          <w:lang w:val="es-ES"/>
        </w:rPr>
        <w:t>"</w:t>
      </w:r>
    </w:p>
    <w:p w:rsidR="006548AF" w:rsidRPr="00E6607D" w:rsidRDefault="006548AF" w:rsidP="006548AF">
      <w:pPr>
        <w:widowControl w:val="0"/>
        <w:autoSpaceDE w:val="0"/>
        <w:autoSpaceDN w:val="0"/>
        <w:adjustRightInd w:val="0"/>
        <w:spacing w:after="240" w:line="320" w:lineRule="atLeast"/>
        <w:ind w:left="720" w:firstLine="720"/>
        <w:rPr>
          <w:rFonts w:ascii="Georgia" w:hAnsi="Georgia" w:cs="Georgia"/>
          <w:sz w:val="26"/>
          <w:szCs w:val="26"/>
          <w:lang w:val="es-ES"/>
        </w:rPr>
      </w:pPr>
      <w:proofErr w:type="gramStart"/>
      <w:r w:rsidRPr="00E6607D">
        <w:rPr>
          <w:rFonts w:ascii="Georgia" w:hAnsi="Georgia" w:cs="Georgia"/>
          <w:sz w:val="26"/>
          <w:szCs w:val="26"/>
          <w:lang w:val="es-ES"/>
        </w:rPr>
        <w:t>la</w:t>
      </w:r>
      <w:proofErr w:type="gramEnd"/>
      <w:r w:rsidRPr="00E6607D">
        <w:rPr>
          <w:rFonts w:ascii="Georgia" w:hAnsi="Georgia" w:cs="Georgia"/>
          <w:sz w:val="26"/>
          <w:szCs w:val="26"/>
          <w:lang w:val="es-ES"/>
        </w:rPr>
        <w:t xml:space="preserve"> costumbre, la incertidumbre, la legumbre </w:t>
      </w:r>
    </w:p>
    <w:p w:rsidR="006548AF" w:rsidRPr="00E6607D" w:rsidRDefault="006548AF" w:rsidP="006548AF">
      <w:pPr>
        <w:widowControl w:val="0"/>
        <w:autoSpaceDE w:val="0"/>
        <w:autoSpaceDN w:val="0"/>
        <w:adjustRightInd w:val="0"/>
        <w:spacing w:after="240" w:line="320" w:lineRule="atLeast"/>
        <w:rPr>
          <w:rFonts w:ascii="Georgia" w:hAnsi="Georgia" w:cs="Georgia"/>
          <w:b/>
          <w:bCs/>
          <w:sz w:val="26"/>
          <w:szCs w:val="26"/>
          <w:lang w:val="es-ES"/>
        </w:rPr>
      </w:pP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b/>
          <w:bCs/>
          <w:sz w:val="26"/>
          <w:szCs w:val="26"/>
        </w:rPr>
        <w:lastRenderedPageBreak/>
        <w:t>7.</w:t>
      </w:r>
      <w:r>
        <w:rPr>
          <w:rFonts w:ascii="Georgia" w:hAnsi="Georgia" w:cs="Georgia"/>
          <w:b/>
          <w:bCs/>
          <w:sz w:val="26"/>
          <w:szCs w:val="26"/>
        </w:rPr>
        <w:tab/>
        <w:t>Shortened version of originally feminine nouns</w:t>
      </w:r>
    </w:p>
    <w:p w:rsidR="006548AF" w:rsidRDefault="006548AF" w:rsidP="006548AF">
      <w:pPr>
        <w:widowControl w:val="0"/>
        <w:numPr>
          <w:ilvl w:val="0"/>
          <w:numId w:val="4"/>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disco -- la </w:t>
      </w:r>
      <w:proofErr w:type="spellStart"/>
      <w:r>
        <w:rPr>
          <w:rFonts w:ascii="Georgia" w:hAnsi="Georgia" w:cs="Georgia"/>
          <w:sz w:val="26"/>
          <w:szCs w:val="26"/>
        </w:rPr>
        <w:t>discoteca</w:t>
      </w:r>
      <w:proofErr w:type="spellEnd"/>
      <w:r>
        <w:rPr>
          <w:rFonts w:ascii="Georgia" w:hAnsi="Georgia" w:cs="Georgia"/>
          <w:sz w:val="26"/>
          <w:szCs w:val="26"/>
        </w:rPr>
        <w:t>*</w:t>
      </w:r>
    </w:p>
    <w:p w:rsidR="006548AF" w:rsidRDefault="006548AF" w:rsidP="006548AF">
      <w:pPr>
        <w:widowControl w:val="0"/>
        <w:numPr>
          <w:ilvl w:val="0"/>
          <w:numId w:val="4"/>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foto</w:t>
      </w:r>
      <w:proofErr w:type="spellEnd"/>
      <w:r>
        <w:rPr>
          <w:rFonts w:ascii="Georgia" w:hAnsi="Georgia" w:cs="Georgia"/>
          <w:sz w:val="26"/>
          <w:szCs w:val="26"/>
        </w:rPr>
        <w:t xml:space="preserve"> -- la </w:t>
      </w:r>
      <w:proofErr w:type="spellStart"/>
      <w:r>
        <w:rPr>
          <w:rFonts w:ascii="Georgia" w:hAnsi="Georgia" w:cs="Georgia"/>
          <w:sz w:val="26"/>
          <w:szCs w:val="26"/>
        </w:rPr>
        <w:t>fotografía</w:t>
      </w:r>
      <w:proofErr w:type="spellEnd"/>
    </w:p>
    <w:p w:rsidR="006548AF" w:rsidRDefault="006548AF" w:rsidP="006548AF">
      <w:pPr>
        <w:widowControl w:val="0"/>
        <w:numPr>
          <w:ilvl w:val="0"/>
          <w:numId w:val="4"/>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moto</w:t>
      </w:r>
      <w:proofErr w:type="spellEnd"/>
      <w:r>
        <w:rPr>
          <w:rFonts w:ascii="Georgia" w:hAnsi="Georgia" w:cs="Georgia"/>
          <w:sz w:val="26"/>
          <w:szCs w:val="26"/>
        </w:rPr>
        <w:t xml:space="preserve"> -- la </w:t>
      </w:r>
      <w:proofErr w:type="spellStart"/>
      <w:r>
        <w:rPr>
          <w:rFonts w:ascii="Georgia" w:hAnsi="Georgia" w:cs="Georgia"/>
          <w:sz w:val="26"/>
          <w:szCs w:val="26"/>
        </w:rPr>
        <w:t>motocicleta</w:t>
      </w:r>
      <w:proofErr w:type="spellEnd"/>
    </w:p>
    <w:p w:rsidR="006548AF" w:rsidRDefault="006548AF" w:rsidP="006548AF">
      <w:pPr>
        <w:widowControl w:val="0"/>
        <w:numPr>
          <w:ilvl w:val="0"/>
          <w:numId w:val="4"/>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tele</w:t>
      </w:r>
      <w:proofErr w:type="spellEnd"/>
      <w:r>
        <w:rPr>
          <w:rFonts w:ascii="Georgia" w:hAnsi="Georgia" w:cs="Georgia"/>
          <w:sz w:val="26"/>
          <w:szCs w:val="26"/>
        </w:rPr>
        <w:t xml:space="preserve"> -- la </w:t>
      </w:r>
      <w:proofErr w:type="spellStart"/>
      <w:r>
        <w:rPr>
          <w:rFonts w:ascii="Georgia" w:hAnsi="Georgia" w:cs="Georgia"/>
          <w:sz w:val="26"/>
          <w:szCs w:val="26"/>
        </w:rPr>
        <w:t>televisión</w:t>
      </w:r>
      <w:proofErr w:type="spellEnd"/>
    </w:p>
    <w:p w:rsidR="006548AF" w:rsidRDefault="006548AF" w:rsidP="006548AF">
      <w:pPr>
        <w:widowControl w:val="0"/>
        <w:autoSpaceDE w:val="0"/>
        <w:autoSpaceDN w:val="0"/>
        <w:adjustRightInd w:val="0"/>
        <w:spacing w:after="0"/>
        <w:ind w:firstLine="720"/>
        <w:rPr>
          <w:rFonts w:ascii="Georgia" w:hAnsi="Georgia" w:cs="Georgia"/>
          <w:sz w:val="26"/>
          <w:szCs w:val="26"/>
        </w:rPr>
      </w:pPr>
      <w:r>
        <w:rPr>
          <w:rFonts w:ascii="Georgia" w:hAnsi="Georgia" w:cs="Georgia"/>
          <w:sz w:val="26"/>
          <w:szCs w:val="26"/>
        </w:rPr>
        <w:t xml:space="preserve">* </w:t>
      </w:r>
      <w:r>
        <w:rPr>
          <w:rFonts w:ascii="Georgia" w:hAnsi="Georgia" w:cs="Georgia"/>
          <w:sz w:val="26"/>
          <w:szCs w:val="26"/>
        </w:rPr>
        <w:tab/>
      </w:r>
      <w:proofErr w:type="gramStart"/>
      <w:r>
        <w:rPr>
          <w:rFonts w:ascii="Georgia" w:hAnsi="Georgia" w:cs="Georgia"/>
          <w:sz w:val="26"/>
          <w:szCs w:val="26"/>
        </w:rPr>
        <w:t>but</w:t>
      </w:r>
      <w:proofErr w:type="gramEnd"/>
      <w:r>
        <w:rPr>
          <w:rFonts w:ascii="Georgia" w:hAnsi="Georgia" w:cs="Georgia"/>
          <w:sz w:val="26"/>
          <w:szCs w:val="26"/>
        </w:rPr>
        <w:t xml:space="preserve"> when it refers to a </w:t>
      </w:r>
      <w:r>
        <w:rPr>
          <w:rFonts w:ascii="Georgia" w:hAnsi="Georgia" w:cs="Georgia"/>
          <w:i/>
          <w:iCs/>
          <w:sz w:val="26"/>
          <w:szCs w:val="26"/>
        </w:rPr>
        <w:t>disk</w:t>
      </w:r>
      <w:r>
        <w:rPr>
          <w:rFonts w:ascii="Georgia" w:hAnsi="Georgia" w:cs="Georgia"/>
          <w:sz w:val="26"/>
          <w:szCs w:val="26"/>
        </w:rPr>
        <w:t xml:space="preserve">, it's </w:t>
      </w:r>
      <w:r>
        <w:rPr>
          <w:rFonts w:ascii="Georgia" w:hAnsi="Georgia" w:cs="Georgia"/>
          <w:b/>
          <w:bCs/>
          <w:sz w:val="26"/>
          <w:szCs w:val="26"/>
        </w:rPr>
        <w:t>el</w:t>
      </w:r>
      <w:r>
        <w:rPr>
          <w:rFonts w:ascii="Georgia" w:hAnsi="Georgia" w:cs="Georgia"/>
          <w:sz w:val="26"/>
          <w:szCs w:val="26"/>
        </w:rPr>
        <w:t xml:space="preserve"> disco</w:t>
      </w:r>
    </w:p>
    <w:p w:rsidR="006548AF" w:rsidRDefault="006548AF" w:rsidP="006548AF">
      <w:pPr>
        <w:widowControl w:val="0"/>
        <w:autoSpaceDE w:val="0"/>
        <w:autoSpaceDN w:val="0"/>
        <w:adjustRightInd w:val="0"/>
        <w:spacing w:after="0"/>
        <w:rPr>
          <w:rFonts w:ascii="Georgia" w:hAnsi="Georgia" w:cs="Georgia"/>
          <w:sz w:val="26"/>
          <w:szCs w:val="26"/>
        </w:rPr>
      </w:pPr>
    </w:p>
    <w:p w:rsidR="006548AF" w:rsidRDefault="006548AF" w:rsidP="006548AF">
      <w:pPr>
        <w:widowControl w:val="0"/>
        <w:autoSpaceDE w:val="0"/>
        <w:autoSpaceDN w:val="0"/>
        <w:adjustRightInd w:val="0"/>
        <w:spacing w:after="240" w:line="320" w:lineRule="atLeast"/>
        <w:rPr>
          <w:rFonts w:ascii="Georgia" w:hAnsi="Georgia" w:cs="Georgia"/>
          <w:b/>
          <w:bCs/>
          <w:sz w:val="26"/>
          <w:szCs w:val="26"/>
        </w:rPr>
      </w:pP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b/>
          <w:bCs/>
          <w:sz w:val="26"/>
          <w:szCs w:val="26"/>
        </w:rPr>
        <w:t>8.</w:t>
      </w:r>
      <w:r>
        <w:rPr>
          <w:rFonts w:ascii="Georgia" w:hAnsi="Georgia" w:cs="Georgia"/>
          <w:b/>
          <w:bCs/>
          <w:sz w:val="26"/>
          <w:szCs w:val="26"/>
        </w:rPr>
        <w:tab/>
        <w:t>Nouns referring to women</w:t>
      </w:r>
    </w:p>
    <w:p w:rsidR="006548AF" w:rsidRDefault="006548AF" w:rsidP="006548AF">
      <w:pPr>
        <w:widowControl w:val="0"/>
        <w:numPr>
          <w:ilvl w:val="0"/>
          <w:numId w:val="5"/>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madre</w:t>
      </w:r>
      <w:proofErr w:type="spellEnd"/>
      <w:r>
        <w:rPr>
          <w:rFonts w:ascii="Georgia" w:hAnsi="Georgia" w:cs="Georgia"/>
          <w:sz w:val="26"/>
          <w:szCs w:val="26"/>
        </w:rPr>
        <w:t xml:space="preserve"> -- mother</w:t>
      </w:r>
    </w:p>
    <w:p w:rsidR="006548AF" w:rsidRDefault="006548AF" w:rsidP="006548AF">
      <w:pPr>
        <w:widowControl w:val="0"/>
        <w:numPr>
          <w:ilvl w:val="0"/>
          <w:numId w:val="5"/>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mujer</w:t>
      </w:r>
      <w:proofErr w:type="spellEnd"/>
      <w:r>
        <w:rPr>
          <w:rFonts w:ascii="Georgia" w:hAnsi="Georgia" w:cs="Georgia"/>
          <w:sz w:val="26"/>
          <w:szCs w:val="26"/>
        </w:rPr>
        <w:t xml:space="preserve"> -- woman, wife</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b/>
          <w:bCs/>
          <w:sz w:val="26"/>
          <w:szCs w:val="26"/>
        </w:rPr>
        <w:t>Exceptions- Usually nouns that end in the letters below are masculine except for the words below, which are FEMININE!</w:t>
      </w:r>
    </w:p>
    <w:tbl>
      <w:tblPr>
        <w:tblW w:w="0" w:type="auto"/>
        <w:tblBorders>
          <w:top w:val="nil"/>
          <w:left w:val="nil"/>
          <w:right w:val="nil"/>
        </w:tblBorders>
        <w:tblLayout w:type="fixed"/>
        <w:tblLook w:val="0000"/>
      </w:tblPr>
      <w:tblGrid>
        <w:gridCol w:w="2960"/>
        <w:gridCol w:w="3760"/>
      </w:tblGrid>
      <w:tr w:rsidR="006548AF" w:rsidTr="00883E95">
        <w:tc>
          <w:tcPr>
            <w:tcW w:w="296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i/>
                <w:iCs/>
                <w:sz w:val="26"/>
                <w:szCs w:val="26"/>
              </w:rPr>
              <w:t>ending in "-d"</w:t>
            </w:r>
          </w:p>
          <w:p w:rsidR="006548AF" w:rsidRDefault="006548AF" w:rsidP="006548AF">
            <w:pPr>
              <w:widowControl w:val="0"/>
              <w:numPr>
                <w:ilvl w:val="0"/>
                <w:numId w:val="6"/>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merced</w:t>
            </w:r>
            <w:proofErr w:type="spellEnd"/>
            <w:r>
              <w:rPr>
                <w:rFonts w:ascii="Georgia" w:hAnsi="Georgia" w:cs="Georgia"/>
                <w:sz w:val="26"/>
                <w:szCs w:val="26"/>
              </w:rPr>
              <w:t xml:space="preserve"> -- mercy</w:t>
            </w:r>
          </w:p>
          <w:p w:rsidR="006548AF" w:rsidRDefault="006548AF" w:rsidP="006548AF">
            <w:pPr>
              <w:widowControl w:val="0"/>
              <w:numPr>
                <w:ilvl w:val="0"/>
                <w:numId w:val="6"/>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la pared -- wall</w:t>
            </w:r>
          </w:p>
          <w:p w:rsidR="006548AF" w:rsidRDefault="006548AF" w:rsidP="006548AF">
            <w:pPr>
              <w:widowControl w:val="0"/>
              <w:numPr>
                <w:ilvl w:val="0"/>
                <w:numId w:val="6"/>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la red -- net</w:t>
            </w:r>
          </w:p>
          <w:p w:rsidR="006548AF" w:rsidRDefault="006548AF" w:rsidP="006548AF">
            <w:pPr>
              <w:widowControl w:val="0"/>
              <w:numPr>
                <w:ilvl w:val="0"/>
                <w:numId w:val="6"/>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salud</w:t>
            </w:r>
            <w:proofErr w:type="spellEnd"/>
            <w:r>
              <w:rPr>
                <w:rFonts w:ascii="Georgia" w:hAnsi="Georgia" w:cs="Georgia"/>
                <w:sz w:val="26"/>
                <w:szCs w:val="26"/>
              </w:rPr>
              <w:t xml:space="preserve"> -- health</w:t>
            </w:r>
          </w:p>
          <w:p w:rsidR="006548AF" w:rsidRDefault="006548AF" w:rsidP="006548AF">
            <w:pPr>
              <w:widowControl w:val="0"/>
              <w:numPr>
                <w:ilvl w:val="0"/>
                <w:numId w:val="6"/>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sed</w:t>
            </w:r>
            <w:proofErr w:type="spellEnd"/>
            <w:r>
              <w:rPr>
                <w:rFonts w:ascii="Georgia" w:hAnsi="Georgia" w:cs="Georgia"/>
                <w:sz w:val="26"/>
                <w:szCs w:val="26"/>
              </w:rPr>
              <w:t xml:space="preserve"> -- thirst</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i/>
                <w:iCs/>
                <w:sz w:val="26"/>
                <w:szCs w:val="26"/>
              </w:rPr>
              <w:t>ending in "-z"</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cruz</w:t>
            </w:r>
            <w:proofErr w:type="spellEnd"/>
            <w:r>
              <w:rPr>
                <w:rFonts w:ascii="Georgia" w:hAnsi="Georgia" w:cs="Georgia"/>
                <w:sz w:val="26"/>
                <w:szCs w:val="26"/>
              </w:rPr>
              <w:t xml:space="preserve"> -- cross</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faz</w:t>
            </w:r>
            <w:proofErr w:type="spellEnd"/>
            <w:r>
              <w:rPr>
                <w:rFonts w:ascii="Georgia" w:hAnsi="Georgia" w:cs="Georgia"/>
                <w:sz w:val="26"/>
                <w:szCs w:val="26"/>
              </w:rPr>
              <w:t xml:space="preserve"> -- face</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luz</w:t>
            </w:r>
            <w:proofErr w:type="spellEnd"/>
            <w:r>
              <w:rPr>
                <w:rFonts w:ascii="Georgia" w:hAnsi="Georgia" w:cs="Georgia"/>
                <w:sz w:val="26"/>
                <w:szCs w:val="26"/>
              </w:rPr>
              <w:t xml:space="preserve"> -- light</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nariz</w:t>
            </w:r>
            <w:proofErr w:type="spellEnd"/>
            <w:r>
              <w:rPr>
                <w:rFonts w:ascii="Georgia" w:hAnsi="Georgia" w:cs="Georgia"/>
                <w:sz w:val="26"/>
                <w:szCs w:val="26"/>
              </w:rPr>
              <w:t xml:space="preserve"> -- nose</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nuez</w:t>
            </w:r>
            <w:proofErr w:type="spellEnd"/>
            <w:r>
              <w:rPr>
                <w:rFonts w:ascii="Georgia" w:hAnsi="Georgia" w:cs="Georgia"/>
                <w:sz w:val="26"/>
                <w:szCs w:val="26"/>
              </w:rPr>
              <w:t xml:space="preserve"> -- nut</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paz</w:t>
            </w:r>
            <w:proofErr w:type="spellEnd"/>
            <w:r>
              <w:rPr>
                <w:rFonts w:ascii="Georgia" w:hAnsi="Georgia" w:cs="Georgia"/>
                <w:sz w:val="26"/>
                <w:szCs w:val="26"/>
              </w:rPr>
              <w:t xml:space="preserve"> -- peace</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raíz</w:t>
            </w:r>
            <w:proofErr w:type="spellEnd"/>
            <w:r>
              <w:rPr>
                <w:rFonts w:ascii="Georgia" w:hAnsi="Georgia" w:cs="Georgia"/>
                <w:sz w:val="26"/>
                <w:szCs w:val="26"/>
              </w:rPr>
              <w:t xml:space="preserve"> -- root</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vez</w:t>
            </w:r>
            <w:proofErr w:type="spellEnd"/>
            <w:r>
              <w:rPr>
                <w:rFonts w:ascii="Georgia" w:hAnsi="Georgia" w:cs="Georgia"/>
                <w:sz w:val="26"/>
                <w:szCs w:val="26"/>
              </w:rPr>
              <w:t xml:space="preserve"> -- time, turn</w:t>
            </w:r>
          </w:p>
          <w:p w:rsidR="006548AF" w:rsidRDefault="006548AF" w:rsidP="006548AF">
            <w:pPr>
              <w:widowControl w:val="0"/>
              <w:numPr>
                <w:ilvl w:val="0"/>
                <w:numId w:val="7"/>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voz</w:t>
            </w:r>
            <w:proofErr w:type="spellEnd"/>
            <w:r>
              <w:rPr>
                <w:rFonts w:ascii="Georgia" w:hAnsi="Georgia" w:cs="Georgia"/>
                <w:sz w:val="26"/>
                <w:szCs w:val="26"/>
              </w:rPr>
              <w:t xml:space="preserve"> -- voice</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i/>
                <w:iCs/>
                <w:sz w:val="26"/>
                <w:szCs w:val="26"/>
              </w:rPr>
              <w:t>other</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lastRenderedPageBreak/>
              <w:t>la filial -- affiliate</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flor</w:t>
            </w:r>
            <w:proofErr w:type="spellEnd"/>
            <w:r>
              <w:rPr>
                <w:rFonts w:ascii="Georgia" w:hAnsi="Georgia" w:cs="Georgia"/>
                <w:sz w:val="26"/>
                <w:szCs w:val="26"/>
              </w:rPr>
              <w:t xml:space="preserve"> -- flower</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imagen</w:t>
            </w:r>
            <w:proofErr w:type="spellEnd"/>
            <w:r>
              <w:rPr>
                <w:rFonts w:ascii="Georgia" w:hAnsi="Georgia" w:cs="Georgia"/>
                <w:sz w:val="26"/>
                <w:szCs w:val="26"/>
              </w:rPr>
              <w:t xml:space="preserve"> -- image</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ley</w:t>
            </w:r>
            <w:proofErr w:type="spellEnd"/>
            <w:r>
              <w:rPr>
                <w:rFonts w:ascii="Georgia" w:hAnsi="Georgia" w:cs="Georgia"/>
                <w:sz w:val="26"/>
                <w:szCs w:val="26"/>
              </w:rPr>
              <w:t xml:space="preserve"> -- law</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mano</w:t>
            </w:r>
            <w:proofErr w:type="spellEnd"/>
            <w:r>
              <w:rPr>
                <w:rFonts w:ascii="Georgia" w:hAnsi="Georgia" w:cs="Georgia"/>
                <w:sz w:val="26"/>
                <w:szCs w:val="26"/>
              </w:rPr>
              <w:t xml:space="preserve"> -- hand</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miel</w:t>
            </w:r>
            <w:proofErr w:type="spellEnd"/>
            <w:r>
              <w:rPr>
                <w:rFonts w:ascii="Georgia" w:hAnsi="Georgia" w:cs="Georgia"/>
                <w:sz w:val="26"/>
                <w:szCs w:val="26"/>
              </w:rPr>
              <w:t xml:space="preserve"> -- honey</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piel</w:t>
            </w:r>
            <w:proofErr w:type="spellEnd"/>
            <w:r>
              <w:rPr>
                <w:rFonts w:ascii="Georgia" w:hAnsi="Georgia" w:cs="Georgia"/>
                <w:sz w:val="26"/>
                <w:szCs w:val="26"/>
              </w:rPr>
              <w:t xml:space="preserve"> -- skin</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sal</w:t>
            </w:r>
            <w:proofErr w:type="spellEnd"/>
            <w:r>
              <w:rPr>
                <w:rFonts w:ascii="Georgia" w:hAnsi="Georgia" w:cs="Georgia"/>
                <w:sz w:val="26"/>
                <w:szCs w:val="26"/>
              </w:rPr>
              <w:t xml:space="preserve"> -- salt</w:t>
            </w:r>
          </w:p>
          <w:p w:rsidR="006548AF" w:rsidRDefault="006548AF" w:rsidP="006548AF">
            <w:pPr>
              <w:widowControl w:val="0"/>
              <w:numPr>
                <w:ilvl w:val="0"/>
                <w:numId w:val="8"/>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tribu</w:t>
            </w:r>
            <w:proofErr w:type="spellEnd"/>
            <w:r>
              <w:rPr>
                <w:rFonts w:ascii="Georgia" w:hAnsi="Georgia" w:cs="Georgia"/>
                <w:sz w:val="26"/>
                <w:szCs w:val="26"/>
              </w:rPr>
              <w:t xml:space="preserve"> -- tribe</w:t>
            </w:r>
          </w:p>
        </w:tc>
        <w:tc>
          <w:tcPr>
            <w:tcW w:w="376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i/>
                <w:iCs/>
                <w:sz w:val="26"/>
                <w:szCs w:val="26"/>
              </w:rPr>
              <w:lastRenderedPageBreak/>
              <w:t>ending in "-e"</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la base -- basis</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calle</w:t>
            </w:r>
            <w:proofErr w:type="spellEnd"/>
            <w:r>
              <w:rPr>
                <w:rFonts w:ascii="Georgia" w:hAnsi="Georgia" w:cs="Georgia"/>
                <w:sz w:val="26"/>
                <w:szCs w:val="26"/>
              </w:rPr>
              <w:t xml:space="preserve"> -- street</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la carne -- meat</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clase</w:t>
            </w:r>
            <w:proofErr w:type="spellEnd"/>
            <w:r>
              <w:rPr>
                <w:rFonts w:ascii="Georgia" w:hAnsi="Georgia" w:cs="Georgia"/>
                <w:sz w:val="26"/>
                <w:szCs w:val="26"/>
              </w:rPr>
              <w:t xml:space="preserve"> -- class</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la clave -- clue</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corriente</w:t>
            </w:r>
            <w:proofErr w:type="spellEnd"/>
            <w:r>
              <w:rPr>
                <w:rFonts w:ascii="Georgia" w:hAnsi="Georgia" w:cs="Georgia"/>
                <w:sz w:val="26"/>
                <w:szCs w:val="26"/>
              </w:rPr>
              <w:t xml:space="preserve"> -- current</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fe</w:t>
            </w:r>
            <w:proofErr w:type="spellEnd"/>
            <w:r>
              <w:rPr>
                <w:rFonts w:ascii="Georgia" w:hAnsi="Georgia" w:cs="Georgia"/>
                <w:sz w:val="26"/>
                <w:szCs w:val="26"/>
              </w:rPr>
              <w:t xml:space="preserve"> -- faith</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fiebre</w:t>
            </w:r>
            <w:proofErr w:type="spellEnd"/>
            <w:r>
              <w:rPr>
                <w:rFonts w:ascii="Georgia" w:hAnsi="Georgia" w:cs="Georgia"/>
                <w:sz w:val="26"/>
                <w:szCs w:val="26"/>
              </w:rPr>
              <w:t xml:space="preserve"> -- fever</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frase</w:t>
            </w:r>
            <w:proofErr w:type="spellEnd"/>
            <w:r>
              <w:rPr>
                <w:rFonts w:ascii="Georgia" w:hAnsi="Georgia" w:cs="Georgia"/>
                <w:sz w:val="26"/>
                <w:szCs w:val="26"/>
              </w:rPr>
              <w:t xml:space="preserve"> -- saying, phrase</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fuente</w:t>
            </w:r>
            <w:proofErr w:type="spellEnd"/>
            <w:r>
              <w:rPr>
                <w:rFonts w:ascii="Georgia" w:hAnsi="Georgia" w:cs="Georgia"/>
                <w:sz w:val="26"/>
                <w:szCs w:val="26"/>
              </w:rPr>
              <w:t xml:space="preserve"> -- source</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proofErr w:type="gramStart"/>
            <w:r>
              <w:rPr>
                <w:rFonts w:ascii="Georgia" w:hAnsi="Georgia" w:cs="Georgia"/>
                <w:sz w:val="26"/>
                <w:szCs w:val="26"/>
              </w:rPr>
              <w:t>la</w:t>
            </w:r>
            <w:proofErr w:type="gramEnd"/>
            <w:r>
              <w:rPr>
                <w:rFonts w:ascii="Georgia" w:hAnsi="Georgia" w:cs="Georgia"/>
                <w:sz w:val="26"/>
                <w:szCs w:val="26"/>
              </w:rPr>
              <w:t xml:space="preserve"> </w:t>
            </w:r>
            <w:proofErr w:type="spellStart"/>
            <w:r>
              <w:rPr>
                <w:rFonts w:ascii="Georgia" w:hAnsi="Georgia" w:cs="Georgia"/>
                <w:sz w:val="26"/>
                <w:szCs w:val="26"/>
              </w:rPr>
              <w:t>gente</w:t>
            </w:r>
            <w:proofErr w:type="spellEnd"/>
            <w:r>
              <w:rPr>
                <w:rFonts w:ascii="Georgia" w:hAnsi="Georgia" w:cs="Georgia"/>
                <w:sz w:val="26"/>
                <w:szCs w:val="26"/>
              </w:rPr>
              <w:t xml:space="preserve"> -- people (!)</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leche</w:t>
            </w:r>
            <w:proofErr w:type="spellEnd"/>
            <w:r>
              <w:rPr>
                <w:rFonts w:ascii="Georgia" w:hAnsi="Georgia" w:cs="Georgia"/>
                <w:sz w:val="26"/>
                <w:szCs w:val="26"/>
              </w:rPr>
              <w:t xml:space="preserve"> -- milk</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lente</w:t>
            </w:r>
            <w:proofErr w:type="spellEnd"/>
            <w:r>
              <w:rPr>
                <w:rFonts w:ascii="Georgia" w:hAnsi="Georgia" w:cs="Georgia"/>
                <w:sz w:val="26"/>
                <w:szCs w:val="26"/>
              </w:rPr>
              <w:t xml:space="preserve"> -- lens</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llave</w:t>
            </w:r>
            <w:proofErr w:type="spellEnd"/>
            <w:r>
              <w:rPr>
                <w:rFonts w:ascii="Georgia" w:hAnsi="Georgia" w:cs="Georgia"/>
                <w:sz w:val="26"/>
                <w:szCs w:val="26"/>
              </w:rPr>
              <w:t xml:space="preserve"> -- key</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mente</w:t>
            </w:r>
            <w:proofErr w:type="spellEnd"/>
            <w:r>
              <w:rPr>
                <w:rFonts w:ascii="Georgia" w:hAnsi="Georgia" w:cs="Georgia"/>
                <w:sz w:val="26"/>
                <w:szCs w:val="26"/>
              </w:rPr>
              <w:t xml:space="preserve"> -- mind</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lastRenderedPageBreak/>
              <w:t xml:space="preserve">la </w:t>
            </w:r>
            <w:proofErr w:type="spellStart"/>
            <w:r>
              <w:rPr>
                <w:rFonts w:ascii="Georgia" w:hAnsi="Georgia" w:cs="Georgia"/>
                <w:sz w:val="26"/>
                <w:szCs w:val="26"/>
              </w:rPr>
              <w:t>muerte</w:t>
            </w:r>
            <w:proofErr w:type="spellEnd"/>
            <w:r>
              <w:rPr>
                <w:rFonts w:ascii="Georgia" w:hAnsi="Georgia" w:cs="Georgia"/>
                <w:sz w:val="26"/>
                <w:szCs w:val="26"/>
              </w:rPr>
              <w:t xml:space="preserve"> -- death</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nieve</w:t>
            </w:r>
            <w:proofErr w:type="spellEnd"/>
            <w:r>
              <w:rPr>
                <w:rFonts w:ascii="Georgia" w:hAnsi="Georgia" w:cs="Georgia"/>
                <w:sz w:val="26"/>
                <w:szCs w:val="26"/>
              </w:rPr>
              <w:t xml:space="preserve"> -- snow</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noche</w:t>
            </w:r>
            <w:proofErr w:type="spellEnd"/>
            <w:r>
              <w:rPr>
                <w:rFonts w:ascii="Georgia" w:hAnsi="Georgia" w:cs="Georgia"/>
                <w:sz w:val="26"/>
                <w:szCs w:val="26"/>
              </w:rPr>
              <w:t xml:space="preserve"> -- night, evening</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nube</w:t>
            </w:r>
            <w:proofErr w:type="spellEnd"/>
            <w:r>
              <w:rPr>
                <w:rFonts w:ascii="Georgia" w:hAnsi="Georgia" w:cs="Georgia"/>
                <w:sz w:val="26"/>
                <w:szCs w:val="26"/>
              </w:rPr>
              <w:t xml:space="preserve"> -- cloud</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sangre</w:t>
            </w:r>
            <w:proofErr w:type="spellEnd"/>
            <w:r>
              <w:rPr>
                <w:rFonts w:ascii="Georgia" w:hAnsi="Georgia" w:cs="Georgia"/>
                <w:sz w:val="26"/>
                <w:szCs w:val="26"/>
              </w:rPr>
              <w:t xml:space="preserve"> -- blood</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sede</w:t>
            </w:r>
            <w:proofErr w:type="spellEnd"/>
            <w:r>
              <w:rPr>
                <w:rFonts w:ascii="Georgia" w:hAnsi="Georgia" w:cs="Georgia"/>
                <w:sz w:val="26"/>
                <w:szCs w:val="26"/>
              </w:rPr>
              <w:t xml:space="preserve"> -- headquarters</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serpiente</w:t>
            </w:r>
            <w:proofErr w:type="spellEnd"/>
            <w:r>
              <w:rPr>
                <w:rFonts w:ascii="Georgia" w:hAnsi="Georgia" w:cs="Georgia"/>
                <w:sz w:val="26"/>
                <w:szCs w:val="26"/>
              </w:rPr>
              <w:t xml:space="preserve"> -- snake</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suerte</w:t>
            </w:r>
            <w:proofErr w:type="spellEnd"/>
            <w:r>
              <w:rPr>
                <w:rFonts w:ascii="Georgia" w:hAnsi="Georgia" w:cs="Georgia"/>
                <w:sz w:val="26"/>
                <w:szCs w:val="26"/>
              </w:rPr>
              <w:t xml:space="preserve"> -- fate, luck</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tarde</w:t>
            </w:r>
            <w:proofErr w:type="spellEnd"/>
            <w:r>
              <w:rPr>
                <w:rFonts w:ascii="Georgia" w:hAnsi="Georgia" w:cs="Georgia"/>
                <w:sz w:val="26"/>
                <w:szCs w:val="26"/>
              </w:rPr>
              <w:t xml:space="preserve"> -- afternoon</w:t>
            </w:r>
          </w:p>
          <w:p w:rsidR="006548AF" w:rsidRDefault="006548AF" w:rsidP="006548AF">
            <w:pPr>
              <w:widowControl w:val="0"/>
              <w:numPr>
                <w:ilvl w:val="0"/>
                <w:numId w:val="9"/>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 xml:space="preserve">la </w:t>
            </w:r>
            <w:proofErr w:type="spellStart"/>
            <w:r>
              <w:rPr>
                <w:rFonts w:ascii="Georgia" w:hAnsi="Georgia" w:cs="Georgia"/>
                <w:sz w:val="26"/>
                <w:szCs w:val="26"/>
              </w:rPr>
              <w:t>torre</w:t>
            </w:r>
            <w:proofErr w:type="spellEnd"/>
            <w:r>
              <w:rPr>
                <w:rFonts w:ascii="Georgia" w:hAnsi="Georgia" w:cs="Georgia"/>
                <w:sz w:val="26"/>
                <w:szCs w:val="26"/>
              </w:rPr>
              <w:t xml:space="preserve"> -- tower</w:t>
            </w:r>
          </w:p>
        </w:tc>
      </w:tr>
    </w:tbl>
    <w:p w:rsidR="006548AF" w:rsidRDefault="006548AF" w:rsidP="006548AF">
      <w:pPr>
        <w:widowControl w:val="0"/>
        <w:autoSpaceDE w:val="0"/>
        <w:autoSpaceDN w:val="0"/>
        <w:adjustRightInd w:val="0"/>
        <w:spacing w:after="240" w:line="320" w:lineRule="atLeast"/>
        <w:rPr>
          <w:rFonts w:ascii="Georgia" w:hAnsi="Georgia" w:cs="Georgia"/>
          <w:sz w:val="26"/>
          <w:szCs w:val="26"/>
        </w:rPr>
      </w:pPr>
    </w:p>
    <w:p w:rsidR="006548AF" w:rsidRPr="00F51CFA" w:rsidRDefault="006548AF" w:rsidP="006548AF">
      <w:pPr>
        <w:widowControl w:val="0"/>
        <w:autoSpaceDE w:val="0"/>
        <w:autoSpaceDN w:val="0"/>
        <w:adjustRightInd w:val="0"/>
        <w:spacing w:after="300"/>
        <w:rPr>
          <w:rFonts w:ascii="Georgia" w:hAnsi="Georgia" w:cs="Georgia"/>
          <w:b/>
          <w:bCs/>
          <w:sz w:val="28"/>
          <w:szCs w:val="28"/>
          <w:u w:val="single"/>
        </w:rPr>
      </w:pPr>
      <w:r w:rsidRPr="00F51CFA">
        <w:rPr>
          <w:rFonts w:ascii="Georgia" w:hAnsi="Georgia" w:cs="Georgia"/>
          <w:b/>
          <w:bCs/>
          <w:sz w:val="28"/>
          <w:szCs w:val="28"/>
          <w:u w:val="single"/>
        </w:rPr>
        <w:t>Masculine Nouns</w:t>
      </w: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sz w:val="26"/>
          <w:szCs w:val="26"/>
        </w:rPr>
        <w:t>1.</w:t>
      </w:r>
      <w:r>
        <w:rPr>
          <w:rFonts w:ascii="Georgia" w:hAnsi="Georgia" w:cs="Georgia"/>
          <w:sz w:val="26"/>
          <w:szCs w:val="26"/>
        </w:rPr>
        <w:tab/>
      </w:r>
      <w:proofErr w:type="gramStart"/>
      <w:r>
        <w:rPr>
          <w:rFonts w:ascii="Georgia" w:hAnsi="Georgia" w:cs="Georgia"/>
          <w:sz w:val="26"/>
          <w:szCs w:val="26"/>
        </w:rPr>
        <w:t>In</w:t>
      </w:r>
      <w:proofErr w:type="gramEnd"/>
      <w:r>
        <w:rPr>
          <w:rFonts w:ascii="Georgia" w:hAnsi="Georgia" w:cs="Georgia"/>
          <w:sz w:val="26"/>
          <w:szCs w:val="26"/>
        </w:rPr>
        <w:t xml:space="preserve"> broad generality, all nouns not fitting into the above categories and exceptions - plus the following.</w:t>
      </w:r>
    </w:p>
    <w:p w:rsidR="006548AF" w:rsidRDefault="006548AF" w:rsidP="006548AF">
      <w:pPr>
        <w:widowControl w:val="0"/>
        <w:autoSpaceDE w:val="0"/>
        <w:autoSpaceDN w:val="0"/>
        <w:adjustRightInd w:val="0"/>
        <w:spacing w:after="240" w:line="320" w:lineRule="atLeast"/>
        <w:ind w:firstLine="720"/>
        <w:rPr>
          <w:rFonts w:ascii="Georgia" w:hAnsi="Georgia" w:cs="Georgia"/>
          <w:sz w:val="26"/>
          <w:szCs w:val="26"/>
        </w:rPr>
      </w:pPr>
      <w:r>
        <w:rPr>
          <w:rFonts w:ascii="Georgia" w:hAnsi="Georgia" w:cs="Georgia"/>
          <w:b/>
          <w:bCs/>
          <w:sz w:val="26"/>
          <w:szCs w:val="26"/>
        </w:rPr>
        <w:t xml:space="preserve">2. </w:t>
      </w:r>
      <w:r>
        <w:rPr>
          <w:rFonts w:ascii="Georgia" w:hAnsi="Georgia" w:cs="Georgia"/>
          <w:b/>
          <w:bCs/>
          <w:sz w:val="26"/>
          <w:szCs w:val="26"/>
        </w:rPr>
        <w:tab/>
        <w:t>Nouns of Greek origin, ending in "-ma" / "-</w:t>
      </w:r>
      <w:proofErr w:type="spellStart"/>
      <w:r>
        <w:rPr>
          <w:rFonts w:ascii="Georgia" w:hAnsi="Georgia" w:cs="Georgia"/>
          <w:b/>
          <w:bCs/>
          <w:sz w:val="26"/>
          <w:szCs w:val="26"/>
        </w:rPr>
        <w:t>ta</w:t>
      </w:r>
      <w:proofErr w:type="spellEnd"/>
      <w:r>
        <w:rPr>
          <w:rFonts w:ascii="Georgia" w:hAnsi="Georgia" w:cs="Georgia"/>
          <w:b/>
          <w:bCs/>
          <w:sz w:val="26"/>
          <w:szCs w:val="26"/>
        </w:rPr>
        <w:t>" / "-pa"</w:t>
      </w:r>
    </w:p>
    <w:p w:rsidR="006548AF" w:rsidRPr="00E6607D" w:rsidRDefault="006548AF" w:rsidP="006548AF">
      <w:pPr>
        <w:widowControl w:val="0"/>
        <w:numPr>
          <w:ilvl w:val="0"/>
          <w:numId w:val="10"/>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el clima (</w:t>
      </w:r>
      <w:proofErr w:type="spellStart"/>
      <w:r w:rsidRPr="00E6607D">
        <w:rPr>
          <w:rFonts w:ascii="Georgia" w:hAnsi="Georgia" w:cs="Georgia"/>
          <w:sz w:val="26"/>
          <w:szCs w:val="26"/>
          <w:lang w:val="es-ES"/>
        </w:rPr>
        <w:t>climate</w:t>
      </w:r>
      <w:proofErr w:type="spellEnd"/>
      <w:r w:rsidRPr="00E6607D">
        <w:rPr>
          <w:rFonts w:ascii="Georgia" w:hAnsi="Georgia" w:cs="Georgia"/>
          <w:sz w:val="26"/>
          <w:szCs w:val="26"/>
          <w:lang w:val="es-ES"/>
        </w:rPr>
        <w:t>), el programa, el tema (</w:t>
      </w:r>
      <w:proofErr w:type="spellStart"/>
      <w:r w:rsidRPr="00E6607D">
        <w:rPr>
          <w:rFonts w:ascii="Georgia" w:hAnsi="Georgia" w:cs="Georgia"/>
          <w:sz w:val="26"/>
          <w:szCs w:val="26"/>
          <w:lang w:val="es-ES"/>
        </w:rPr>
        <w:t>theme</w:t>
      </w:r>
      <w:proofErr w:type="spellEnd"/>
      <w:r w:rsidRPr="00E6607D">
        <w:rPr>
          <w:rFonts w:ascii="Georgia" w:hAnsi="Georgia" w:cs="Georgia"/>
          <w:sz w:val="26"/>
          <w:szCs w:val="26"/>
          <w:lang w:val="es-ES"/>
        </w:rPr>
        <w:t>), el problema</w:t>
      </w:r>
    </w:p>
    <w:p w:rsidR="006548AF" w:rsidRPr="00E6607D" w:rsidRDefault="006548AF" w:rsidP="006548AF">
      <w:pPr>
        <w:widowControl w:val="0"/>
        <w:numPr>
          <w:ilvl w:val="0"/>
          <w:numId w:val="10"/>
        </w:numPr>
        <w:tabs>
          <w:tab w:val="left" w:pos="220"/>
          <w:tab w:val="left" w:pos="720"/>
        </w:tabs>
        <w:autoSpaceDE w:val="0"/>
        <w:autoSpaceDN w:val="0"/>
        <w:adjustRightInd w:val="0"/>
        <w:spacing w:line="320" w:lineRule="atLeast"/>
        <w:ind w:left="1440" w:hanging="720"/>
        <w:rPr>
          <w:rFonts w:ascii="Georgia" w:hAnsi="Georgia" w:cs="Georgia"/>
          <w:sz w:val="26"/>
          <w:szCs w:val="26"/>
          <w:lang w:val="es-ES"/>
        </w:rPr>
      </w:pPr>
      <w:r w:rsidRPr="00E6607D">
        <w:rPr>
          <w:rFonts w:ascii="Georgia" w:hAnsi="Georgia" w:cs="Georgia"/>
          <w:sz w:val="26"/>
          <w:szCs w:val="26"/>
          <w:lang w:val="es-ES"/>
        </w:rPr>
        <w:t>el cometa, el planeta (</w:t>
      </w:r>
      <w:proofErr w:type="spellStart"/>
      <w:r w:rsidRPr="00E6607D">
        <w:rPr>
          <w:rFonts w:ascii="Georgia" w:hAnsi="Georgia" w:cs="Georgia"/>
          <w:sz w:val="26"/>
          <w:szCs w:val="26"/>
          <w:lang w:val="es-ES"/>
        </w:rPr>
        <w:t>but</w:t>
      </w:r>
      <w:proofErr w:type="spellEnd"/>
      <w:r w:rsidRPr="00E6607D">
        <w:rPr>
          <w:rFonts w:ascii="Georgia" w:hAnsi="Georgia" w:cs="Georgia"/>
          <w:sz w:val="26"/>
          <w:szCs w:val="26"/>
          <w:lang w:val="es-ES"/>
        </w:rPr>
        <w:t xml:space="preserve"> </w:t>
      </w:r>
      <w:proofErr w:type="spellStart"/>
      <w:r w:rsidRPr="00E6607D">
        <w:rPr>
          <w:rFonts w:ascii="Georgia" w:hAnsi="Georgia" w:cs="Georgia"/>
          <w:sz w:val="26"/>
          <w:szCs w:val="26"/>
          <w:lang w:val="es-ES"/>
        </w:rPr>
        <w:t>to</w:t>
      </w:r>
      <w:proofErr w:type="spellEnd"/>
      <w:r w:rsidRPr="00E6607D">
        <w:rPr>
          <w:rFonts w:ascii="Georgia" w:hAnsi="Georgia" w:cs="Georgia"/>
          <w:sz w:val="26"/>
          <w:szCs w:val="26"/>
          <w:lang w:val="es-ES"/>
        </w:rPr>
        <w:t xml:space="preserve"> </w:t>
      </w:r>
      <w:proofErr w:type="spellStart"/>
      <w:r w:rsidRPr="00E6607D">
        <w:rPr>
          <w:rFonts w:ascii="Georgia" w:hAnsi="Georgia" w:cs="Georgia"/>
          <w:sz w:val="26"/>
          <w:szCs w:val="26"/>
          <w:lang w:val="es-ES"/>
        </w:rPr>
        <w:t>confuse</w:t>
      </w:r>
      <w:proofErr w:type="spellEnd"/>
      <w:r w:rsidRPr="00E6607D">
        <w:rPr>
          <w:rFonts w:ascii="Georgia" w:hAnsi="Georgia" w:cs="Georgia"/>
          <w:sz w:val="26"/>
          <w:szCs w:val="26"/>
          <w:lang w:val="es-ES"/>
        </w:rPr>
        <w:t xml:space="preserve"> </w:t>
      </w:r>
      <w:proofErr w:type="spellStart"/>
      <w:r w:rsidRPr="00E6607D">
        <w:rPr>
          <w:rFonts w:ascii="Georgia" w:hAnsi="Georgia" w:cs="Georgia"/>
          <w:sz w:val="26"/>
          <w:szCs w:val="26"/>
          <w:lang w:val="es-ES"/>
        </w:rPr>
        <w:t>you</w:t>
      </w:r>
      <w:proofErr w:type="spellEnd"/>
      <w:r w:rsidRPr="00E6607D">
        <w:rPr>
          <w:rFonts w:ascii="Georgia" w:hAnsi="Georgia" w:cs="Georgia"/>
          <w:sz w:val="26"/>
          <w:szCs w:val="26"/>
          <w:lang w:val="es-ES"/>
        </w:rPr>
        <w:t>: la dieta :-))</w:t>
      </w:r>
    </w:p>
    <w:p w:rsidR="006548AF" w:rsidRPr="00F51CFA" w:rsidRDefault="006548AF" w:rsidP="006548AF">
      <w:pPr>
        <w:widowControl w:val="0"/>
        <w:numPr>
          <w:ilvl w:val="0"/>
          <w:numId w:val="10"/>
        </w:numPr>
        <w:tabs>
          <w:tab w:val="left" w:pos="220"/>
          <w:tab w:val="left" w:pos="720"/>
        </w:tabs>
        <w:autoSpaceDE w:val="0"/>
        <w:autoSpaceDN w:val="0"/>
        <w:adjustRightInd w:val="0"/>
        <w:spacing w:line="320" w:lineRule="atLeast"/>
        <w:ind w:left="1440" w:hanging="720"/>
        <w:rPr>
          <w:rFonts w:ascii="Georgia" w:hAnsi="Georgia" w:cs="Georgia"/>
          <w:sz w:val="26"/>
          <w:szCs w:val="26"/>
        </w:rPr>
      </w:pPr>
      <w:r>
        <w:rPr>
          <w:rFonts w:ascii="Georgia" w:hAnsi="Georgia" w:cs="Georgia"/>
          <w:sz w:val="26"/>
          <w:szCs w:val="26"/>
        </w:rPr>
        <w:t xml:space="preserve">el </w:t>
      </w:r>
      <w:proofErr w:type="spellStart"/>
      <w:r>
        <w:rPr>
          <w:rFonts w:ascii="Georgia" w:hAnsi="Georgia" w:cs="Georgia"/>
          <w:sz w:val="26"/>
          <w:szCs w:val="26"/>
        </w:rPr>
        <w:t>mapa</w:t>
      </w:r>
      <w:proofErr w:type="spellEnd"/>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b/>
          <w:bCs/>
          <w:sz w:val="26"/>
          <w:szCs w:val="26"/>
        </w:rPr>
        <w:t xml:space="preserve">e. Exceptions for nouns that end in “a” that are </w:t>
      </w:r>
      <w:proofErr w:type="spellStart"/>
      <w:r>
        <w:rPr>
          <w:rFonts w:ascii="Georgia" w:hAnsi="Georgia" w:cs="Georgia"/>
          <w:b/>
          <w:bCs/>
          <w:sz w:val="26"/>
          <w:szCs w:val="26"/>
        </w:rPr>
        <w:t>mascline</w:t>
      </w:r>
      <w:proofErr w:type="spellEnd"/>
      <w:r>
        <w:rPr>
          <w:rFonts w:ascii="Georgia" w:hAnsi="Georgia" w:cs="Georgia"/>
          <w:b/>
          <w:bCs/>
          <w:sz w:val="26"/>
          <w:szCs w:val="26"/>
        </w:rPr>
        <w:t>:</w:t>
      </w:r>
    </w:p>
    <w:p w:rsidR="006548AF" w:rsidRPr="00E6607D" w:rsidRDefault="006548AF" w:rsidP="006548AF">
      <w:pPr>
        <w:widowControl w:val="0"/>
        <w:numPr>
          <w:ilvl w:val="0"/>
          <w:numId w:val="11"/>
        </w:numPr>
        <w:tabs>
          <w:tab w:val="left" w:pos="220"/>
          <w:tab w:val="left" w:pos="720"/>
        </w:tabs>
        <w:autoSpaceDE w:val="0"/>
        <w:autoSpaceDN w:val="0"/>
        <w:adjustRightInd w:val="0"/>
        <w:spacing w:line="320" w:lineRule="atLeast"/>
        <w:ind w:left="940" w:hanging="720"/>
        <w:rPr>
          <w:rFonts w:ascii="Georgia" w:hAnsi="Georgia" w:cs="Georgia"/>
          <w:sz w:val="26"/>
          <w:szCs w:val="26"/>
          <w:lang w:val="es-ES"/>
        </w:rPr>
      </w:pPr>
      <w:r w:rsidRPr="00E6607D">
        <w:rPr>
          <w:rFonts w:ascii="Georgia" w:hAnsi="Georgia" w:cs="Georgia"/>
          <w:sz w:val="26"/>
          <w:szCs w:val="26"/>
          <w:lang w:val="es-ES"/>
        </w:rPr>
        <w:t xml:space="preserve">el día (el mediodía) -- </w:t>
      </w:r>
      <w:proofErr w:type="spellStart"/>
      <w:r w:rsidRPr="00E6607D">
        <w:rPr>
          <w:rFonts w:ascii="Georgia" w:hAnsi="Georgia" w:cs="Georgia"/>
          <w:sz w:val="26"/>
          <w:szCs w:val="26"/>
          <w:lang w:val="es-ES"/>
        </w:rPr>
        <w:t>day</w:t>
      </w:r>
      <w:proofErr w:type="spellEnd"/>
      <w:r w:rsidRPr="00E6607D">
        <w:rPr>
          <w:rFonts w:ascii="Georgia" w:hAnsi="Georgia" w:cs="Georgia"/>
          <w:sz w:val="26"/>
          <w:szCs w:val="26"/>
          <w:lang w:val="es-ES"/>
        </w:rPr>
        <w:t xml:space="preserve">, </w:t>
      </w:r>
      <w:proofErr w:type="spellStart"/>
      <w:r w:rsidRPr="00E6607D">
        <w:rPr>
          <w:rFonts w:ascii="Georgia" w:hAnsi="Georgia" w:cs="Georgia"/>
          <w:sz w:val="26"/>
          <w:szCs w:val="26"/>
          <w:lang w:val="es-ES"/>
        </w:rPr>
        <w:t>daytime</w:t>
      </w:r>
      <w:proofErr w:type="spellEnd"/>
      <w:r w:rsidRPr="00E6607D">
        <w:rPr>
          <w:rFonts w:ascii="Georgia" w:hAnsi="Georgia" w:cs="Georgia"/>
          <w:sz w:val="26"/>
          <w:szCs w:val="26"/>
          <w:lang w:val="es-ES"/>
        </w:rPr>
        <w:t xml:space="preserve"> (</w:t>
      </w:r>
      <w:proofErr w:type="spellStart"/>
      <w:r w:rsidRPr="00E6607D">
        <w:rPr>
          <w:rFonts w:ascii="Georgia" w:hAnsi="Georgia" w:cs="Georgia"/>
          <w:sz w:val="26"/>
          <w:szCs w:val="26"/>
          <w:lang w:val="es-ES"/>
        </w:rPr>
        <w:t>noon</w:t>
      </w:r>
      <w:proofErr w:type="spellEnd"/>
      <w:r w:rsidRPr="00E6607D">
        <w:rPr>
          <w:rFonts w:ascii="Georgia" w:hAnsi="Georgia" w:cs="Georgia"/>
          <w:sz w:val="26"/>
          <w:szCs w:val="26"/>
          <w:lang w:val="es-ES"/>
        </w:rPr>
        <w:t>)</w:t>
      </w:r>
    </w:p>
    <w:p w:rsidR="006548AF" w:rsidRDefault="006548AF" w:rsidP="006548AF">
      <w:pPr>
        <w:widowControl w:val="0"/>
        <w:numPr>
          <w:ilvl w:val="0"/>
          <w:numId w:val="11"/>
        </w:numPr>
        <w:tabs>
          <w:tab w:val="left" w:pos="220"/>
          <w:tab w:val="left" w:pos="720"/>
        </w:tabs>
        <w:autoSpaceDE w:val="0"/>
        <w:autoSpaceDN w:val="0"/>
        <w:adjustRightInd w:val="0"/>
        <w:spacing w:line="320" w:lineRule="atLeast"/>
        <w:ind w:left="940" w:hanging="720"/>
        <w:rPr>
          <w:rFonts w:ascii="Georgia" w:hAnsi="Georgia" w:cs="Georgia"/>
          <w:sz w:val="26"/>
          <w:szCs w:val="26"/>
        </w:rPr>
      </w:pPr>
      <w:r>
        <w:rPr>
          <w:rFonts w:ascii="Georgia" w:hAnsi="Georgia" w:cs="Georgia"/>
          <w:sz w:val="26"/>
          <w:szCs w:val="26"/>
        </w:rPr>
        <w:t xml:space="preserve">el </w:t>
      </w:r>
      <w:proofErr w:type="spellStart"/>
      <w:r>
        <w:rPr>
          <w:rFonts w:ascii="Georgia" w:hAnsi="Georgia" w:cs="Georgia"/>
          <w:sz w:val="26"/>
          <w:szCs w:val="26"/>
        </w:rPr>
        <w:t>gorila</w:t>
      </w:r>
      <w:proofErr w:type="spellEnd"/>
      <w:r>
        <w:rPr>
          <w:rFonts w:ascii="Georgia" w:hAnsi="Georgia" w:cs="Georgia"/>
          <w:sz w:val="26"/>
          <w:szCs w:val="26"/>
        </w:rPr>
        <w:t xml:space="preserve"> -- gorilla</w:t>
      </w:r>
    </w:p>
    <w:p w:rsidR="006548AF" w:rsidRDefault="006548AF" w:rsidP="006548AF">
      <w:pPr>
        <w:widowControl w:val="0"/>
        <w:numPr>
          <w:ilvl w:val="0"/>
          <w:numId w:val="11"/>
        </w:numPr>
        <w:tabs>
          <w:tab w:val="left" w:pos="220"/>
          <w:tab w:val="left" w:pos="720"/>
        </w:tabs>
        <w:autoSpaceDE w:val="0"/>
        <w:autoSpaceDN w:val="0"/>
        <w:adjustRightInd w:val="0"/>
        <w:spacing w:line="320" w:lineRule="atLeast"/>
        <w:ind w:left="940" w:hanging="720"/>
        <w:rPr>
          <w:rFonts w:ascii="Georgia" w:hAnsi="Georgia" w:cs="Georgia"/>
          <w:sz w:val="26"/>
          <w:szCs w:val="26"/>
        </w:rPr>
      </w:pPr>
      <w:r>
        <w:rPr>
          <w:rFonts w:ascii="Georgia" w:hAnsi="Georgia" w:cs="Georgia"/>
          <w:sz w:val="26"/>
          <w:szCs w:val="26"/>
        </w:rPr>
        <w:t xml:space="preserve">el </w:t>
      </w:r>
      <w:proofErr w:type="spellStart"/>
      <w:r>
        <w:rPr>
          <w:rFonts w:ascii="Georgia" w:hAnsi="Georgia" w:cs="Georgia"/>
          <w:sz w:val="26"/>
          <w:szCs w:val="26"/>
        </w:rPr>
        <w:t>pijama</w:t>
      </w:r>
      <w:proofErr w:type="spellEnd"/>
      <w:r>
        <w:rPr>
          <w:rFonts w:ascii="Georgia" w:hAnsi="Georgia" w:cs="Georgia"/>
          <w:sz w:val="26"/>
          <w:szCs w:val="26"/>
        </w:rPr>
        <w:t xml:space="preserve"> -- pajamas</w:t>
      </w:r>
    </w:p>
    <w:p w:rsidR="006548AF" w:rsidRDefault="006548AF" w:rsidP="006548AF">
      <w:pPr>
        <w:widowControl w:val="0"/>
        <w:numPr>
          <w:ilvl w:val="0"/>
          <w:numId w:val="11"/>
        </w:numPr>
        <w:tabs>
          <w:tab w:val="left" w:pos="220"/>
          <w:tab w:val="left" w:pos="720"/>
        </w:tabs>
        <w:autoSpaceDE w:val="0"/>
        <w:autoSpaceDN w:val="0"/>
        <w:adjustRightInd w:val="0"/>
        <w:spacing w:line="320" w:lineRule="atLeast"/>
        <w:ind w:left="940" w:hanging="720"/>
        <w:rPr>
          <w:rFonts w:ascii="Georgia" w:hAnsi="Georgia" w:cs="Georgia"/>
          <w:sz w:val="26"/>
          <w:szCs w:val="26"/>
        </w:rPr>
      </w:pPr>
      <w:r>
        <w:rPr>
          <w:rFonts w:ascii="Georgia" w:hAnsi="Georgia" w:cs="Georgia"/>
          <w:sz w:val="26"/>
          <w:szCs w:val="26"/>
        </w:rPr>
        <w:t xml:space="preserve">el </w:t>
      </w:r>
      <w:proofErr w:type="spellStart"/>
      <w:r>
        <w:rPr>
          <w:rFonts w:ascii="Georgia" w:hAnsi="Georgia" w:cs="Georgia"/>
          <w:sz w:val="26"/>
          <w:szCs w:val="26"/>
        </w:rPr>
        <w:t>sofá</w:t>
      </w:r>
      <w:proofErr w:type="spellEnd"/>
      <w:r>
        <w:rPr>
          <w:rFonts w:ascii="Georgia" w:hAnsi="Georgia" w:cs="Georgia"/>
          <w:sz w:val="26"/>
          <w:szCs w:val="26"/>
        </w:rPr>
        <w:t xml:space="preserve"> -- sofa</w:t>
      </w:r>
    </w:p>
    <w:p w:rsidR="006548AF" w:rsidRDefault="006548AF" w:rsidP="006548AF">
      <w:pPr>
        <w:widowControl w:val="0"/>
        <w:numPr>
          <w:ilvl w:val="0"/>
          <w:numId w:val="11"/>
        </w:numPr>
        <w:tabs>
          <w:tab w:val="left" w:pos="220"/>
          <w:tab w:val="left" w:pos="720"/>
        </w:tabs>
        <w:autoSpaceDE w:val="0"/>
        <w:autoSpaceDN w:val="0"/>
        <w:adjustRightInd w:val="0"/>
        <w:spacing w:line="320" w:lineRule="atLeast"/>
        <w:ind w:left="940" w:hanging="720"/>
        <w:rPr>
          <w:rFonts w:ascii="Georgia" w:hAnsi="Georgia" w:cs="Georgia"/>
          <w:sz w:val="26"/>
          <w:szCs w:val="26"/>
        </w:rPr>
      </w:pPr>
      <w:r>
        <w:rPr>
          <w:rFonts w:ascii="Georgia" w:hAnsi="Georgia" w:cs="Georgia"/>
          <w:sz w:val="26"/>
          <w:szCs w:val="26"/>
        </w:rPr>
        <w:t xml:space="preserve">el </w:t>
      </w:r>
      <w:proofErr w:type="spellStart"/>
      <w:r>
        <w:rPr>
          <w:rFonts w:ascii="Georgia" w:hAnsi="Georgia" w:cs="Georgia"/>
          <w:sz w:val="26"/>
          <w:szCs w:val="26"/>
        </w:rPr>
        <w:t>tranvía</w:t>
      </w:r>
      <w:proofErr w:type="spellEnd"/>
      <w:r>
        <w:rPr>
          <w:rFonts w:ascii="Georgia" w:hAnsi="Georgia" w:cs="Georgia"/>
          <w:sz w:val="26"/>
          <w:szCs w:val="26"/>
        </w:rPr>
        <w:t xml:space="preserve"> -- tram, streetcar</w:t>
      </w:r>
    </w:p>
    <w:p w:rsidR="006548AF" w:rsidRDefault="006548AF" w:rsidP="006548AF">
      <w:pPr>
        <w:widowControl w:val="0"/>
        <w:numPr>
          <w:ilvl w:val="0"/>
          <w:numId w:val="11"/>
        </w:numPr>
        <w:tabs>
          <w:tab w:val="left" w:pos="220"/>
          <w:tab w:val="left" w:pos="720"/>
        </w:tabs>
        <w:autoSpaceDE w:val="0"/>
        <w:autoSpaceDN w:val="0"/>
        <w:adjustRightInd w:val="0"/>
        <w:spacing w:line="320" w:lineRule="atLeast"/>
        <w:ind w:left="940" w:hanging="720"/>
        <w:rPr>
          <w:rFonts w:ascii="Georgia" w:hAnsi="Georgia" w:cs="Georgia"/>
          <w:sz w:val="26"/>
          <w:szCs w:val="26"/>
        </w:rPr>
      </w:pPr>
      <w:r>
        <w:rPr>
          <w:rFonts w:ascii="Georgia" w:hAnsi="Georgia" w:cs="Georgia"/>
          <w:sz w:val="26"/>
          <w:szCs w:val="26"/>
        </w:rPr>
        <w:t>el yoga -- yoga</w:t>
      </w:r>
    </w:p>
    <w:p w:rsidR="006548AF" w:rsidRDefault="006548AF" w:rsidP="006548AF">
      <w:pPr>
        <w:widowControl w:val="0"/>
        <w:autoSpaceDE w:val="0"/>
        <w:autoSpaceDN w:val="0"/>
        <w:adjustRightInd w:val="0"/>
        <w:spacing w:after="300"/>
        <w:rPr>
          <w:rFonts w:ascii="Georgia" w:hAnsi="Georgia" w:cs="Georgia"/>
          <w:sz w:val="26"/>
          <w:szCs w:val="26"/>
        </w:rPr>
      </w:pPr>
    </w:p>
    <w:p w:rsidR="006548AF" w:rsidRPr="00F51CFA" w:rsidRDefault="006548AF" w:rsidP="006548AF">
      <w:pPr>
        <w:widowControl w:val="0"/>
        <w:autoSpaceDE w:val="0"/>
        <w:autoSpaceDN w:val="0"/>
        <w:adjustRightInd w:val="0"/>
        <w:spacing w:after="300"/>
        <w:rPr>
          <w:rFonts w:ascii="Georgia" w:hAnsi="Georgia" w:cs="Georgia"/>
          <w:bCs/>
          <w:color w:val="6D6D6D"/>
          <w:sz w:val="28"/>
          <w:szCs w:val="28"/>
          <w:u w:val="single"/>
        </w:rPr>
      </w:pPr>
      <w:r w:rsidRPr="00F51CFA">
        <w:rPr>
          <w:rFonts w:ascii="Georgia" w:hAnsi="Georgia" w:cs="Georgia"/>
          <w:bCs/>
          <w:color w:val="6D6D6D"/>
          <w:sz w:val="28"/>
          <w:szCs w:val="28"/>
          <w:u w:val="single"/>
        </w:rPr>
        <w:t>Different gender, different meaning</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sz w:val="26"/>
          <w:szCs w:val="26"/>
        </w:rPr>
        <w:lastRenderedPageBreak/>
        <w:t>Some words can be used as either feminine or masculine but this will change their meaning. Some examples:</w:t>
      </w:r>
    </w:p>
    <w:tbl>
      <w:tblPr>
        <w:tblW w:w="0" w:type="auto"/>
        <w:tblBorders>
          <w:top w:val="nil"/>
          <w:left w:val="nil"/>
          <w:right w:val="nil"/>
        </w:tblBorders>
        <w:tblLayout w:type="fixed"/>
        <w:tblLook w:val="0000"/>
      </w:tblPr>
      <w:tblGrid>
        <w:gridCol w:w="1120"/>
        <w:gridCol w:w="236"/>
        <w:gridCol w:w="1800"/>
        <w:gridCol w:w="2020"/>
      </w:tblGrid>
      <w:tr w:rsidR="006548AF" w:rsidTr="00883E95">
        <w:tc>
          <w:tcPr>
            <w:tcW w:w="112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p>
        </w:tc>
        <w:tc>
          <w:tcPr>
            <w:tcW w:w="6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 </w:t>
            </w:r>
          </w:p>
        </w:tc>
        <w:tc>
          <w:tcPr>
            <w:tcW w:w="180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b/>
                <w:bCs/>
                <w:sz w:val="26"/>
                <w:szCs w:val="26"/>
              </w:rPr>
              <w:t>masculine</w:t>
            </w:r>
          </w:p>
        </w:tc>
        <w:tc>
          <w:tcPr>
            <w:tcW w:w="202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b/>
                <w:bCs/>
                <w:sz w:val="26"/>
                <w:szCs w:val="26"/>
              </w:rPr>
              <w:t>feminine</w:t>
            </w:r>
          </w:p>
        </w:tc>
      </w:tr>
      <w:tr w:rsidR="006548AF" w:rsidTr="00883E95">
        <w:tc>
          <w:tcPr>
            <w:tcW w:w="1120" w:type="dxa"/>
            <w:tcMar>
              <w:top w:w="20" w:type="nil"/>
              <w:left w:w="20" w:type="nil"/>
              <w:bottom w:w="20" w:type="nil"/>
              <w:right w:w="280" w:type="nil"/>
            </w:tcMar>
          </w:tcPr>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capital</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cólera</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coma</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corte</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cura</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final</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frente</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orden</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papa</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parte</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pendiente</w:t>
            </w:r>
          </w:p>
          <w:p w:rsidR="006548AF" w:rsidRPr="00E6607D" w:rsidRDefault="006548AF" w:rsidP="00883E95">
            <w:pPr>
              <w:widowControl w:val="0"/>
              <w:autoSpaceDE w:val="0"/>
              <w:autoSpaceDN w:val="0"/>
              <w:adjustRightInd w:val="0"/>
              <w:spacing w:after="0"/>
              <w:rPr>
                <w:rFonts w:ascii="Georgia" w:hAnsi="Georgia" w:cs="Georgia"/>
                <w:sz w:val="26"/>
                <w:szCs w:val="26"/>
                <w:lang w:val="es-ES"/>
              </w:rPr>
            </w:pPr>
            <w:r w:rsidRPr="00E6607D">
              <w:rPr>
                <w:rFonts w:ascii="Georgia" w:hAnsi="Georgia" w:cs="Georgia"/>
                <w:sz w:val="26"/>
                <w:szCs w:val="26"/>
                <w:lang w:val="es-ES"/>
              </w:rPr>
              <w:t>pez</w:t>
            </w:r>
          </w:p>
        </w:tc>
        <w:tc>
          <w:tcPr>
            <w:tcW w:w="60" w:type="dxa"/>
            <w:tcMar>
              <w:top w:w="20" w:type="nil"/>
              <w:left w:w="20" w:type="nil"/>
              <w:bottom w:w="20" w:type="nil"/>
              <w:right w:w="280" w:type="nil"/>
            </w:tcMar>
          </w:tcPr>
          <w:p w:rsidR="006548AF" w:rsidRPr="00E6607D" w:rsidRDefault="006548AF" w:rsidP="00883E95">
            <w:pPr>
              <w:widowControl w:val="0"/>
              <w:autoSpaceDE w:val="0"/>
              <w:autoSpaceDN w:val="0"/>
              <w:adjustRightInd w:val="0"/>
              <w:spacing w:after="0"/>
              <w:rPr>
                <w:rFonts w:ascii="Georgia" w:hAnsi="Georgia" w:cs="Georgia"/>
                <w:sz w:val="26"/>
                <w:szCs w:val="26"/>
                <w:lang w:val="es-ES"/>
              </w:rPr>
            </w:pPr>
          </w:p>
        </w:tc>
        <w:tc>
          <w:tcPr>
            <w:tcW w:w="180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capital</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cholera</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coma</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cut</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priest</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ending</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front</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order</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pope</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message, report</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earring</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fish</w:t>
            </w:r>
          </w:p>
        </w:tc>
        <w:tc>
          <w:tcPr>
            <w:tcW w:w="2020" w:type="dxa"/>
            <w:tcMar>
              <w:top w:w="20" w:type="nil"/>
              <w:left w:w="20" w:type="nil"/>
              <w:bottom w:w="20" w:type="nil"/>
              <w:right w:w="280" w:type="nil"/>
            </w:tcMar>
          </w:tcPr>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capital city</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bile, anger</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comma</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court</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cure</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sports final</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forehead</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decree, holy order</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potato</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part, portion</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slope, hillside</w:t>
            </w:r>
          </w:p>
          <w:p w:rsidR="006548AF" w:rsidRDefault="006548AF" w:rsidP="00883E95">
            <w:pPr>
              <w:widowControl w:val="0"/>
              <w:autoSpaceDE w:val="0"/>
              <w:autoSpaceDN w:val="0"/>
              <w:adjustRightInd w:val="0"/>
              <w:spacing w:after="0"/>
              <w:rPr>
                <w:rFonts w:ascii="Georgia" w:hAnsi="Georgia" w:cs="Georgia"/>
                <w:sz w:val="26"/>
                <w:szCs w:val="26"/>
              </w:rPr>
            </w:pPr>
            <w:r>
              <w:rPr>
                <w:rFonts w:ascii="Georgia" w:hAnsi="Georgia" w:cs="Georgia"/>
                <w:sz w:val="26"/>
                <w:szCs w:val="26"/>
              </w:rPr>
              <w:t>tar, pitch</w:t>
            </w:r>
          </w:p>
        </w:tc>
      </w:tr>
    </w:tbl>
    <w:p w:rsidR="006548AF" w:rsidRDefault="006548AF" w:rsidP="006548AF">
      <w:pPr>
        <w:widowControl w:val="0"/>
        <w:autoSpaceDE w:val="0"/>
        <w:autoSpaceDN w:val="0"/>
        <w:adjustRightInd w:val="0"/>
        <w:spacing w:after="300"/>
        <w:rPr>
          <w:rFonts w:ascii="Georgia" w:hAnsi="Georgia" w:cs="Georgia"/>
          <w:b/>
          <w:bCs/>
          <w:color w:val="6D6D6D"/>
          <w:sz w:val="28"/>
          <w:szCs w:val="28"/>
        </w:rPr>
      </w:pPr>
    </w:p>
    <w:p w:rsidR="006548AF" w:rsidRPr="00F51CFA" w:rsidRDefault="006548AF" w:rsidP="006548AF">
      <w:pPr>
        <w:widowControl w:val="0"/>
        <w:autoSpaceDE w:val="0"/>
        <w:autoSpaceDN w:val="0"/>
        <w:adjustRightInd w:val="0"/>
        <w:spacing w:after="300"/>
        <w:rPr>
          <w:rFonts w:ascii="Georgia" w:hAnsi="Georgia" w:cs="Georgia"/>
          <w:b/>
          <w:bCs/>
          <w:color w:val="6D6D6D"/>
          <w:sz w:val="28"/>
          <w:szCs w:val="28"/>
        </w:rPr>
      </w:pPr>
      <w:r w:rsidRPr="00F51CFA">
        <w:rPr>
          <w:rFonts w:ascii="Georgia" w:hAnsi="Georgia" w:cs="Georgia"/>
          <w:b/>
          <w:bCs/>
          <w:color w:val="6D6D6D"/>
          <w:sz w:val="28"/>
          <w:szCs w:val="28"/>
        </w:rPr>
        <w:t>Different gender, same meaning</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sz w:val="26"/>
          <w:szCs w:val="26"/>
        </w:rPr>
        <w:t>Certain nouns, usually referring to people, can be used in the same meaning as either feminine or masculine, depending on who you refer to.</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nouns ending in "-</w:t>
      </w:r>
      <w:proofErr w:type="spellStart"/>
      <w:r>
        <w:rPr>
          <w:rFonts w:ascii="Georgia" w:hAnsi="Georgia" w:cs="Georgia"/>
          <w:sz w:val="26"/>
          <w:szCs w:val="26"/>
        </w:rPr>
        <w:t>ista</w:t>
      </w:r>
      <w:proofErr w:type="spellEnd"/>
      <w:r>
        <w:rPr>
          <w:rFonts w:ascii="Georgia" w:hAnsi="Georgia" w:cs="Georgia"/>
          <w:sz w:val="26"/>
          <w:szCs w:val="26"/>
        </w:rPr>
        <w:t>" (</w:t>
      </w:r>
      <w:proofErr w:type="spellStart"/>
      <w:r>
        <w:rPr>
          <w:rFonts w:ascii="Georgia" w:hAnsi="Georgia" w:cs="Georgia"/>
          <w:sz w:val="26"/>
          <w:szCs w:val="26"/>
        </w:rPr>
        <w:t>artista</w:t>
      </w:r>
      <w:proofErr w:type="spellEnd"/>
      <w:r>
        <w:rPr>
          <w:rFonts w:ascii="Georgia" w:hAnsi="Georgia" w:cs="Georgia"/>
          <w:sz w:val="26"/>
          <w:szCs w:val="26"/>
        </w:rPr>
        <w:t xml:space="preserve">, </w:t>
      </w:r>
      <w:proofErr w:type="spellStart"/>
      <w:r>
        <w:rPr>
          <w:rFonts w:ascii="Georgia" w:hAnsi="Georgia" w:cs="Georgia"/>
          <w:sz w:val="26"/>
          <w:szCs w:val="26"/>
        </w:rPr>
        <w:t>florista</w:t>
      </w:r>
      <w:proofErr w:type="spellEnd"/>
      <w:r>
        <w:rPr>
          <w:rFonts w:ascii="Georgia" w:hAnsi="Georgia" w:cs="Georgia"/>
          <w:sz w:val="26"/>
          <w:szCs w:val="26"/>
        </w:rPr>
        <w:t xml:space="preserve">, </w:t>
      </w:r>
      <w:proofErr w:type="spellStart"/>
      <w:r>
        <w:rPr>
          <w:rFonts w:ascii="Georgia" w:hAnsi="Georgia" w:cs="Georgia"/>
          <w:sz w:val="26"/>
          <w:szCs w:val="26"/>
        </w:rPr>
        <w:t>jurista</w:t>
      </w:r>
      <w:proofErr w:type="spellEnd"/>
      <w:r>
        <w:rPr>
          <w:rFonts w:ascii="Georgia" w:hAnsi="Georgia" w:cs="Georgia"/>
          <w:sz w:val="26"/>
          <w:szCs w:val="26"/>
        </w:rPr>
        <w:t>)</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nouns ending in "-</w:t>
      </w:r>
      <w:proofErr w:type="spellStart"/>
      <w:r>
        <w:rPr>
          <w:rFonts w:ascii="Georgia" w:hAnsi="Georgia" w:cs="Georgia"/>
          <w:sz w:val="26"/>
          <w:szCs w:val="26"/>
        </w:rPr>
        <w:t>crata</w:t>
      </w:r>
      <w:proofErr w:type="spellEnd"/>
      <w:r>
        <w:rPr>
          <w:rFonts w:ascii="Georgia" w:hAnsi="Georgia" w:cs="Georgia"/>
          <w:sz w:val="26"/>
          <w:szCs w:val="26"/>
        </w:rPr>
        <w:t>" (</w:t>
      </w:r>
      <w:proofErr w:type="spellStart"/>
      <w:r>
        <w:rPr>
          <w:rFonts w:ascii="Georgia" w:hAnsi="Georgia" w:cs="Georgia"/>
          <w:sz w:val="26"/>
          <w:szCs w:val="26"/>
        </w:rPr>
        <w:t>aristócrata</w:t>
      </w:r>
      <w:proofErr w:type="spellEnd"/>
      <w:r>
        <w:rPr>
          <w:rFonts w:ascii="Georgia" w:hAnsi="Georgia" w:cs="Georgia"/>
          <w:sz w:val="26"/>
          <w:szCs w:val="26"/>
        </w:rPr>
        <w:t xml:space="preserve">, </w:t>
      </w:r>
      <w:proofErr w:type="spellStart"/>
      <w:r>
        <w:rPr>
          <w:rFonts w:ascii="Georgia" w:hAnsi="Georgia" w:cs="Georgia"/>
          <w:sz w:val="26"/>
          <w:szCs w:val="26"/>
        </w:rPr>
        <w:t>tecnócrata</w:t>
      </w:r>
      <w:proofErr w:type="spellEnd"/>
      <w:r>
        <w:rPr>
          <w:rFonts w:ascii="Georgia" w:hAnsi="Georgia" w:cs="Georgia"/>
          <w:sz w:val="26"/>
          <w:szCs w:val="26"/>
        </w:rPr>
        <w:t>)</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proofErr w:type="spellStart"/>
      <w:r>
        <w:rPr>
          <w:rFonts w:ascii="Georgia" w:hAnsi="Georgia" w:cs="Georgia"/>
          <w:sz w:val="26"/>
          <w:szCs w:val="26"/>
        </w:rPr>
        <w:t>amante</w:t>
      </w:r>
      <w:proofErr w:type="spellEnd"/>
      <w:r>
        <w:rPr>
          <w:rFonts w:ascii="Georgia" w:hAnsi="Georgia" w:cs="Georgia"/>
          <w:sz w:val="26"/>
          <w:szCs w:val="26"/>
        </w:rPr>
        <w:t xml:space="preserve"> -- lover</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proofErr w:type="spellStart"/>
      <w:r>
        <w:rPr>
          <w:rFonts w:ascii="Georgia" w:hAnsi="Georgia" w:cs="Georgia"/>
          <w:sz w:val="26"/>
          <w:szCs w:val="26"/>
        </w:rPr>
        <w:t>cliente</w:t>
      </w:r>
      <w:proofErr w:type="spellEnd"/>
      <w:r>
        <w:rPr>
          <w:rFonts w:ascii="Georgia" w:hAnsi="Georgia" w:cs="Georgia"/>
          <w:sz w:val="26"/>
          <w:szCs w:val="26"/>
        </w:rPr>
        <w:t xml:space="preserve"> -- client</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proofErr w:type="spellStart"/>
      <w:r>
        <w:rPr>
          <w:rFonts w:ascii="Georgia" w:hAnsi="Georgia" w:cs="Georgia"/>
          <w:sz w:val="26"/>
          <w:szCs w:val="26"/>
        </w:rPr>
        <w:t>guía</w:t>
      </w:r>
      <w:proofErr w:type="spellEnd"/>
      <w:r>
        <w:rPr>
          <w:rFonts w:ascii="Georgia" w:hAnsi="Georgia" w:cs="Georgia"/>
          <w:sz w:val="26"/>
          <w:szCs w:val="26"/>
        </w:rPr>
        <w:t xml:space="preserve"> -- guide</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proofErr w:type="spellStart"/>
      <w:r>
        <w:rPr>
          <w:rFonts w:ascii="Georgia" w:hAnsi="Georgia" w:cs="Georgia"/>
          <w:sz w:val="26"/>
          <w:szCs w:val="26"/>
        </w:rPr>
        <w:t>idiota</w:t>
      </w:r>
      <w:proofErr w:type="spellEnd"/>
      <w:r>
        <w:rPr>
          <w:rFonts w:ascii="Georgia" w:hAnsi="Georgia" w:cs="Georgia"/>
          <w:sz w:val="26"/>
          <w:szCs w:val="26"/>
        </w:rPr>
        <w:t xml:space="preserve"> -- idiot</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proofErr w:type="spellStart"/>
      <w:r>
        <w:rPr>
          <w:rFonts w:ascii="Georgia" w:hAnsi="Georgia" w:cs="Georgia"/>
          <w:sz w:val="26"/>
          <w:szCs w:val="26"/>
        </w:rPr>
        <w:t>modelo</w:t>
      </w:r>
      <w:proofErr w:type="spellEnd"/>
      <w:r>
        <w:rPr>
          <w:rFonts w:ascii="Georgia" w:hAnsi="Georgia" w:cs="Georgia"/>
          <w:sz w:val="26"/>
          <w:szCs w:val="26"/>
        </w:rPr>
        <w:t xml:space="preserve"> -- model</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r>
        <w:rPr>
          <w:rFonts w:ascii="Georgia" w:hAnsi="Georgia" w:cs="Georgia"/>
          <w:sz w:val="26"/>
          <w:szCs w:val="26"/>
        </w:rPr>
        <w:t>soprano</w:t>
      </w:r>
    </w:p>
    <w:p w:rsidR="006548AF" w:rsidRDefault="006548AF" w:rsidP="006548AF">
      <w:pPr>
        <w:widowControl w:val="0"/>
        <w:numPr>
          <w:ilvl w:val="0"/>
          <w:numId w:val="12"/>
        </w:numPr>
        <w:tabs>
          <w:tab w:val="left" w:pos="220"/>
          <w:tab w:val="left" w:pos="720"/>
        </w:tabs>
        <w:autoSpaceDE w:val="0"/>
        <w:autoSpaceDN w:val="0"/>
        <w:adjustRightInd w:val="0"/>
        <w:spacing w:line="320" w:lineRule="atLeast"/>
        <w:ind w:hanging="720"/>
        <w:rPr>
          <w:rFonts w:ascii="Georgia" w:hAnsi="Georgia" w:cs="Georgia"/>
          <w:sz w:val="26"/>
          <w:szCs w:val="26"/>
        </w:rPr>
      </w:pPr>
      <w:proofErr w:type="spellStart"/>
      <w:r>
        <w:rPr>
          <w:rFonts w:ascii="Georgia" w:hAnsi="Georgia" w:cs="Georgia"/>
          <w:sz w:val="26"/>
          <w:szCs w:val="26"/>
        </w:rPr>
        <w:t>testigo</w:t>
      </w:r>
      <w:proofErr w:type="spellEnd"/>
      <w:r>
        <w:rPr>
          <w:rFonts w:ascii="Georgia" w:hAnsi="Georgia" w:cs="Georgia"/>
          <w:sz w:val="26"/>
          <w:szCs w:val="26"/>
        </w:rPr>
        <w:t xml:space="preserve"> – witness</w:t>
      </w:r>
    </w:p>
    <w:p w:rsidR="006548AF" w:rsidRPr="0017538F" w:rsidRDefault="006548AF" w:rsidP="006548AF">
      <w:pPr>
        <w:widowControl w:val="0"/>
        <w:tabs>
          <w:tab w:val="left" w:pos="220"/>
          <w:tab w:val="left" w:pos="720"/>
        </w:tabs>
        <w:autoSpaceDE w:val="0"/>
        <w:autoSpaceDN w:val="0"/>
        <w:adjustRightInd w:val="0"/>
        <w:spacing w:line="320" w:lineRule="atLeast"/>
        <w:ind w:left="720"/>
        <w:rPr>
          <w:rFonts w:ascii="Georgia" w:hAnsi="Georgia" w:cs="Georgia"/>
          <w:sz w:val="26"/>
          <w:szCs w:val="26"/>
        </w:rPr>
      </w:pPr>
    </w:p>
    <w:p w:rsidR="006548AF" w:rsidRPr="00F51CFA" w:rsidRDefault="006548AF" w:rsidP="006548AF">
      <w:pPr>
        <w:widowControl w:val="0"/>
        <w:autoSpaceDE w:val="0"/>
        <w:autoSpaceDN w:val="0"/>
        <w:adjustRightInd w:val="0"/>
        <w:spacing w:after="300"/>
        <w:rPr>
          <w:rFonts w:ascii="Georgia" w:hAnsi="Georgia" w:cs="Georgia"/>
          <w:b/>
          <w:bCs/>
          <w:sz w:val="28"/>
          <w:szCs w:val="28"/>
          <w:u w:val="single"/>
        </w:rPr>
      </w:pPr>
      <w:r w:rsidRPr="00F51CFA">
        <w:rPr>
          <w:rFonts w:ascii="Georgia" w:hAnsi="Georgia" w:cs="Georgia"/>
          <w:b/>
          <w:bCs/>
          <w:sz w:val="28"/>
          <w:szCs w:val="28"/>
          <w:u w:val="single"/>
        </w:rPr>
        <w:t>Feminine nouns with the article "el"</w:t>
      </w:r>
    </w:p>
    <w:p w:rsidR="006548AF" w:rsidRDefault="006548AF" w:rsidP="006548AF">
      <w:pPr>
        <w:widowControl w:val="0"/>
        <w:autoSpaceDE w:val="0"/>
        <w:autoSpaceDN w:val="0"/>
        <w:adjustRightInd w:val="0"/>
        <w:spacing w:after="240" w:line="320" w:lineRule="atLeast"/>
        <w:rPr>
          <w:rFonts w:ascii="Georgia" w:hAnsi="Georgia" w:cs="Georgia"/>
          <w:sz w:val="26"/>
          <w:szCs w:val="26"/>
        </w:rPr>
      </w:pPr>
      <w:r>
        <w:rPr>
          <w:rFonts w:ascii="Georgia" w:hAnsi="Georgia" w:cs="Georgia"/>
          <w:sz w:val="26"/>
          <w:szCs w:val="26"/>
        </w:rPr>
        <w:t>When a feminine noun begins with a stressed "a-" or "ha-" syllable, its singular form will have an "el" instead of "la" (and "un" instead of "</w:t>
      </w:r>
      <w:proofErr w:type="spellStart"/>
      <w:r>
        <w:rPr>
          <w:rFonts w:ascii="Georgia" w:hAnsi="Georgia" w:cs="Georgia"/>
          <w:sz w:val="26"/>
          <w:szCs w:val="26"/>
        </w:rPr>
        <w:t>una</w:t>
      </w:r>
      <w:proofErr w:type="spellEnd"/>
      <w:r>
        <w:rPr>
          <w:rFonts w:ascii="Georgia" w:hAnsi="Georgia" w:cs="Georgia"/>
          <w:sz w:val="26"/>
          <w:szCs w:val="26"/>
        </w:rPr>
        <w:t>" as an indefinite article). In plural, it's back to normal.</w:t>
      </w:r>
    </w:p>
    <w:p w:rsidR="006548AF" w:rsidRPr="00E6607D" w:rsidRDefault="006548AF" w:rsidP="006548AF">
      <w:pPr>
        <w:widowControl w:val="0"/>
        <w:numPr>
          <w:ilvl w:val="0"/>
          <w:numId w:val="13"/>
        </w:numPr>
        <w:tabs>
          <w:tab w:val="left" w:pos="220"/>
          <w:tab w:val="left" w:pos="720"/>
        </w:tabs>
        <w:autoSpaceDE w:val="0"/>
        <w:autoSpaceDN w:val="0"/>
        <w:adjustRightInd w:val="0"/>
        <w:spacing w:line="320" w:lineRule="atLeast"/>
        <w:ind w:hanging="720"/>
        <w:rPr>
          <w:rFonts w:ascii="Georgia" w:hAnsi="Georgia" w:cs="Georgia"/>
          <w:sz w:val="26"/>
          <w:szCs w:val="26"/>
          <w:lang w:val="es-ES"/>
        </w:rPr>
      </w:pPr>
      <w:r w:rsidRPr="00E6607D">
        <w:rPr>
          <w:rFonts w:ascii="Georgia" w:hAnsi="Georgia" w:cs="Georgia"/>
          <w:sz w:val="26"/>
          <w:szCs w:val="26"/>
          <w:lang w:val="es-ES"/>
        </w:rPr>
        <w:lastRenderedPageBreak/>
        <w:t>el agua (</w:t>
      </w:r>
      <w:proofErr w:type="spellStart"/>
      <w:r w:rsidRPr="00E6607D">
        <w:rPr>
          <w:rFonts w:ascii="Georgia" w:hAnsi="Georgia" w:cs="Georgia"/>
          <w:sz w:val="26"/>
          <w:szCs w:val="26"/>
          <w:lang w:val="es-ES"/>
        </w:rPr>
        <w:t>water</w:t>
      </w:r>
      <w:proofErr w:type="spellEnd"/>
      <w:r w:rsidRPr="00E6607D">
        <w:rPr>
          <w:rFonts w:ascii="Georgia" w:hAnsi="Georgia" w:cs="Georgia"/>
          <w:sz w:val="26"/>
          <w:szCs w:val="26"/>
          <w:lang w:val="es-ES"/>
        </w:rPr>
        <w:t>), el alma (</w:t>
      </w:r>
      <w:proofErr w:type="spellStart"/>
      <w:r w:rsidRPr="00E6607D">
        <w:rPr>
          <w:rFonts w:ascii="Georgia" w:hAnsi="Georgia" w:cs="Georgia"/>
          <w:sz w:val="26"/>
          <w:szCs w:val="26"/>
          <w:lang w:val="es-ES"/>
        </w:rPr>
        <w:t>soul</w:t>
      </w:r>
      <w:proofErr w:type="spellEnd"/>
      <w:r w:rsidRPr="00E6607D">
        <w:rPr>
          <w:rFonts w:ascii="Georgia" w:hAnsi="Georgia" w:cs="Georgia"/>
          <w:sz w:val="26"/>
          <w:szCs w:val="26"/>
          <w:lang w:val="es-ES"/>
        </w:rPr>
        <w:t>), el asma (</w:t>
      </w:r>
      <w:proofErr w:type="spellStart"/>
      <w:r w:rsidRPr="00E6607D">
        <w:rPr>
          <w:rFonts w:ascii="Georgia" w:hAnsi="Georgia" w:cs="Georgia"/>
          <w:sz w:val="26"/>
          <w:szCs w:val="26"/>
          <w:lang w:val="es-ES"/>
        </w:rPr>
        <w:t>asthma</w:t>
      </w:r>
      <w:proofErr w:type="spellEnd"/>
      <w:r w:rsidRPr="00E6607D">
        <w:rPr>
          <w:rFonts w:ascii="Georgia" w:hAnsi="Georgia" w:cs="Georgia"/>
          <w:sz w:val="26"/>
          <w:szCs w:val="26"/>
          <w:lang w:val="es-ES"/>
        </w:rPr>
        <w:t>)</w:t>
      </w:r>
    </w:p>
    <w:p w:rsidR="006548AF" w:rsidRPr="00E6607D" w:rsidRDefault="006548AF" w:rsidP="006548AF">
      <w:pPr>
        <w:widowControl w:val="0"/>
        <w:numPr>
          <w:ilvl w:val="0"/>
          <w:numId w:val="13"/>
        </w:numPr>
        <w:tabs>
          <w:tab w:val="left" w:pos="220"/>
          <w:tab w:val="left" w:pos="720"/>
        </w:tabs>
        <w:autoSpaceDE w:val="0"/>
        <w:autoSpaceDN w:val="0"/>
        <w:adjustRightInd w:val="0"/>
        <w:spacing w:line="320" w:lineRule="atLeast"/>
        <w:ind w:hanging="720"/>
        <w:rPr>
          <w:rFonts w:ascii="Georgia" w:hAnsi="Georgia" w:cs="Georgia"/>
          <w:sz w:val="26"/>
          <w:szCs w:val="26"/>
          <w:lang w:val="es-ES"/>
        </w:rPr>
      </w:pPr>
      <w:r w:rsidRPr="00E6607D">
        <w:rPr>
          <w:rFonts w:ascii="Georgia" w:hAnsi="Georgia" w:cs="Georgia"/>
          <w:sz w:val="26"/>
          <w:szCs w:val="26"/>
          <w:lang w:val="es-ES"/>
        </w:rPr>
        <w:t>el habla, el hada (</w:t>
      </w:r>
      <w:proofErr w:type="spellStart"/>
      <w:r w:rsidRPr="00E6607D">
        <w:rPr>
          <w:rFonts w:ascii="Georgia" w:hAnsi="Georgia" w:cs="Georgia"/>
          <w:sz w:val="26"/>
          <w:szCs w:val="26"/>
          <w:lang w:val="es-ES"/>
        </w:rPr>
        <w:t>fairy</w:t>
      </w:r>
      <w:proofErr w:type="spellEnd"/>
      <w:r w:rsidRPr="00E6607D">
        <w:rPr>
          <w:rFonts w:ascii="Georgia" w:hAnsi="Georgia" w:cs="Georgia"/>
          <w:sz w:val="26"/>
          <w:szCs w:val="26"/>
          <w:lang w:val="es-ES"/>
        </w:rPr>
        <w:t>), el hambre (</w:t>
      </w:r>
      <w:proofErr w:type="spellStart"/>
      <w:r w:rsidRPr="00E6607D">
        <w:rPr>
          <w:rFonts w:ascii="Georgia" w:hAnsi="Georgia" w:cs="Georgia"/>
          <w:sz w:val="26"/>
          <w:szCs w:val="26"/>
          <w:lang w:val="es-ES"/>
        </w:rPr>
        <w:t>hunger</w:t>
      </w:r>
      <w:proofErr w:type="spellEnd"/>
      <w:r w:rsidRPr="00E6607D">
        <w:rPr>
          <w:rFonts w:ascii="Georgia" w:hAnsi="Georgia" w:cs="Georgia"/>
          <w:sz w:val="26"/>
          <w:szCs w:val="26"/>
          <w:lang w:val="es-ES"/>
        </w:rPr>
        <w:t>)</w:t>
      </w:r>
    </w:p>
    <w:p w:rsidR="006548AF" w:rsidRPr="005541A7" w:rsidRDefault="006548AF" w:rsidP="006548AF">
      <w:pPr>
        <w:widowControl w:val="0"/>
        <w:tabs>
          <w:tab w:val="left" w:pos="220"/>
          <w:tab w:val="left" w:pos="720"/>
        </w:tabs>
        <w:autoSpaceDE w:val="0"/>
        <w:autoSpaceDN w:val="0"/>
        <w:adjustRightInd w:val="0"/>
        <w:spacing w:line="320" w:lineRule="atLeast"/>
        <w:rPr>
          <w:rFonts w:ascii="Times New Roman" w:hAnsi="Times New Roman" w:cs="Times New Roman"/>
          <w:b/>
          <w:sz w:val="24"/>
          <w:szCs w:val="24"/>
        </w:rPr>
        <w:sectPr w:rsidR="006548AF" w:rsidRPr="005541A7" w:rsidSect="006548AF">
          <w:pgSz w:w="12240" w:h="15840"/>
          <w:pgMar w:top="576" w:right="576" w:bottom="576" w:left="576" w:header="720" w:footer="720" w:gutter="0"/>
          <w:cols w:space="720"/>
          <w:docGrid w:linePitch="360"/>
        </w:sectPr>
      </w:pPr>
      <w:r w:rsidRPr="007C04DD">
        <w:rPr>
          <w:rFonts w:ascii="Times New Roman" w:hAnsi="Times New Roman" w:cs="Times New Roman"/>
          <w:b/>
          <w:sz w:val="24"/>
          <w:szCs w:val="24"/>
        </w:rPr>
        <w:t xml:space="preserve">Now see if you can remember. (Remember the </w:t>
      </w:r>
      <w:proofErr w:type="spellStart"/>
      <w:r w:rsidRPr="007C04DD">
        <w:rPr>
          <w:rFonts w:ascii="Times New Roman" w:hAnsi="Times New Roman" w:cs="Times New Roman"/>
          <w:b/>
          <w:sz w:val="24"/>
          <w:szCs w:val="24"/>
        </w:rPr>
        <w:t>Acronymns</w:t>
      </w:r>
      <w:proofErr w:type="spellEnd"/>
      <w:r w:rsidRPr="007C04DD">
        <w:rPr>
          <w:rFonts w:ascii="Times New Roman" w:hAnsi="Times New Roman" w:cs="Times New Roman"/>
          <w:b/>
          <w:sz w:val="24"/>
          <w:szCs w:val="24"/>
        </w:rPr>
        <w:t xml:space="preserve">! LONERS MA, DIONZA- </w:t>
      </w:r>
      <w:proofErr w:type="gramStart"/>
      <w:r w:rsidRPr="007C04DD">
        <w:rPr>
          <w:rFonts w:ascii="Times New Roman" w:hAnsi="Times New Roman" w:cs="Times New Roman"/>
          <w:b/>
          <w:sz w:val="24"/>
          <w:szCs w:val="24"/>
        </w:rPr>
        <w:t>see</w:t>
      </w:r>
      <w:proofErr w:type="gramEnd"/>
      <w:r w:rsidRPr="007C04DD">
        <w:rPr>
          <w:rFonts w:ascii="Times New Roman" w:hAnsi="Times New Roman" w:cs="Times New Roman"/>
          <w:b/>
          <w:sz w:val="24"/>
          <w:szCs w:val="24"/>
        </w:rPr>
        <w:t xml:space="preserve"> if it works here!</w:t>
      </w:r>
    </w:p>
    <w:p w:rsidR="006548AF" w:rsidRDefault="006548AF" w:rsidP="006548AF">
      <w:r>
        <w:lastRenderedPageBreak/>
        <w:t xml:space="preserve">Write the correct articles: el, la, los, </w:t>
      </w:r>
      <w:proofErr w:type="spellStart"/>
      <w:proofErr w:type="gramStart"/>
      <w:r>
        <w:t>las</w:t>
      </w:r>
      <w:proofErr w:type="spellEnd"/>
      <w:r>
        <w:t xml:space="preserve">  for</w:t>
      </w:r>
      <w:proofErr w:type="gramEnd"/>
      <w:r>
        <w:t xml:space="preserve"> the word</w:t>
      </w:r>
    </w:p>
    <w:p w:rsidR="006548AF" w:rsidRDefault="006548AF" w:rsidP="006548AF">
      <w:pPr>
        <w:spacing w:line="240" w:lineRule="auto"/>
        <w:sectPr w:rsidR="006548AF">
          <w:type w:val="continuous"/>
          <w:pgSz w:w="12240" w:h="15840"/>
          <w:pgMar w:top="1440" w:right="1800" w:bottom="1440" w:left="1800" w:header="720" w:footer="720" w:gutter="0"/>
          <w:cols w:space="720"/>
        </w:sectPr>
      </w:pPr>
    </w:p>
    <w:p w:rsidR="006548AF" w:rsidRDefault="006548AF" w:rsidP="006548AF">
      <w:pPr>
        <w:pStyle w:val="ListParagraph"/>
        <w:numPr>
          <w:ilvl w:val="0"/>
          <w:numId w:val="14"/>
        </w:numPr>
        <w:spacing w:line="240" w:lineRule="auto"/>
      </w:pPr>
      <w:r>
        <w:lastRenderedPageBreak/>
        <w:t xml:space="preserve">___ </w:t>
      </w:r>
      <w:proofErr w:type="spellStart"/>
      <w:r>
        <w:t>fruta</w:t>
      </w:r>
      <w:proofErr w:type="spellEnd"/>
    </w:p>
    <w:p w:rsidR="006548AF" w:rsidRDefault="006548AF" w:rsidP="006548AF">
      <w:pPr>
        <w:pStyle w:val="ListParagraph"/>
        <w:numPr>
          <w:ilvl w:val="0"/>
          <w:numId w:val="14"/>
        </w:numPr>
        <w:spacing w:line="240" w:lineRule="auto"/>
      </w:pPr>
      <w:r>
        <w:t>___</w:t>
      </w:r>
      <w:proofErr w:type="spellStart"/>
      <w:r>
        <w:t>libro</w:t>
      </w:r>
      <w:proofErr w:type="spellEnd"/>
    </w:p>
    <w:p w:rsidR="006548AF" w:rsidRDefault="006548AF" w:rsidP="006548AF">
      <w:pPr>
        <w:pStyle w:val="ListParagraph"/>
        <w:numPr>
          <w:ilvl w:val="0"/>
          <w:numId w:val="14"/>
        </w:numPr>
        <w:spacing w:line="240" w:lineRule="auto"/>
      </w:pPr>
      <w:r>
        <w:t>___ ciudad</w:t>
      </w:r>
    </w:p>
    <w:p w:rsidR="006548AF" w:rsidRDefault="006548AF" w:rsidP="006548AF">
      <w:pPr>
        <w:pStyle w:val="ListParagraph"/>
        <w:numPr>
          <w:ilvl w:val="0"/>
          <w:numId w:val="14"/>
        </w:numPr>
        <w:spacing w:line="240" w:lineRule="auto"/>
      </w:pPr>
      <w:r>
        <w:t xml:space="preserve">___ </w:t>
      </w:r>
      <w:proofErr w:type="spellStart"/>
      <w:r>
        <w:t>edad</w:t>
      </w:r>
      <w:proofErr w:type="spellEnd"/>
      <w:r>
        <w:t xml:space="preserve"> (age)</w:t>
      </w:r>
    </w:p>
    <w:p w:rsidR="006548AF" w:rsidRDefault="006548AF" w:rsidP="006548AF">
      <w:pPr>
        <w:pStyle w:val="ListParagraph"/>
        <w:numPr>
          <w:ilvl w:val="0"/>
          <w:numId w:val="14"/>
        </w:numPr>
        <w:spacing w:line="240" w:lineRule="auto"/>
      </w:pPr>
      <w:r>
        <w:t xml:space="preserve">___ </w:t>
      </w:r>
      <w:proofErr w:type="spellStart"/>
      <w:r>
        <w:t>juventud</w:t>
      </w:r>
      <w:proofErr w:type="spellEnd"/>
      <w:r>
        <w:t xml:space="preserve"> (youth)</w:t>
      </w:r>
    </w:p>
    <w:p w:rsidR="006548AF" w:rsidRDefault="006548AF" w:rsidP="006548AF">
      <w:pPr>
        <w:pStyle w:val="ListParagraph"/>
        <w:numPr>
          <w:ilvl w:val="0"/>
          <w:numId w:val="14"/>
        </w:numPr>
        <w:spacing w:line="240" w:lineRule="auto"/>
      </w:pPr>
      <w:r>
        <w:t xml:space="preserve">___ </w:t>
      </w:r>
      <w:proofErr w:type="spellStart"/>
      <w:r>
        <w:t>virtud</w:t>
      </w:r>
      <w:proofErr w:type="spellEnd"/>
      <w:r>
        <w:t xml:space="preserve"> (virtue)</w:t>
      </w:r>
    </w:p>
    <w:p w:rsidR="006548AF" w:rsidRDefault="006548AF" w:rsidP="006548AF">
      <w:pPr>
        <w:pStyle w:val="ListParagraph"/>
        <w:numPr>
          <w:ilvl w:val="0"/>
          <w:numId w:val="14"/>
        </w:numPr>
        <w:spacing w:line="240" w:lineRule="auto"/>
      </w:pPr>
      <w:r>
        <w:t xml:space="preserve">___ </w:t>
      </w:r>
      <w:proofErr w:type="spellStart"/>
      <w:r>
        <w:t>clima</w:t>
      </w:r>
      <w:proofErr w:type="spellEnd"/>
      <w:r>
        <w:t xml:space="preserve"> (climate)</w:t>
      </w:r>
    </w:p>
    <w:p w:rsidR="006548AF" w:rsidRDefault="006548AF" w:rsidP="006548AF">
      <w:pPr>
        <w:pStyle w:val="ListParagraph"/>
        <w:numPr>
          <w:ilvl w:val="0"/>
          <w:numId w:val="14"/>
        </w:numPr>
        <w:spacing w:line="240" w:lineRule="auto"/>
      </w:pPr>
      <w:r>
        <w:t xml:space="preserve">___ </w:t>
      </w:r>
      <w:proofErr w:type="spellStart"/>
      <w:r>
        <w:t>programa</w:t>
      </w:r>
      <w:proofErr w:type="spellEnd"/>
    </w:p>
    <w:p w:rsidR="006548AF" w:rsidRDefault="006548AF" w:rsidP="006548AF">
      <w:pPr>
        <w:pStyle w:val="ListParagraph"/>
        <w:numPr>
          <w:ilvl w:val="0"/>
          <w:numId w:val="14"/>
        </w:numPr>
        <w:spacing w:line="240" w:lineRule="auto"/>
      </w:pPr>
      <w:r>
        <w:t>____</w:t>
      </w:r>
      <w:proofErr w:type="spellStart"/>
      <w:r>
        <w:t>problema</w:t>
      </w:r>
      <w:proofErr w:type="spellEnd"/>
      <w:r>
        <w:t xml:space="preserve"> </w:t>
      </w:r>
    </w:p>
    <w:p w:rsidR="006548AF" w:rsidRDefault="006548AF" w:rsidP="006548AF">
      <w:pPr>
        <w:pStyle w:val="ListParagraph"/>
        <w:numPr>
          <w:ilvl w:val="0"/>
          <w:numId w:val="14"/>
        </w:numPr>
        <w:spacing w:line="240" w:lineRule="auto"/>
      </w:pPr>
      <w:r>
        <w:t xml:space="preserve">___ </w:t>
      </w:r>
      <w:proofErr w:type="spellStart"/>
      <w:r>
        <w:t>canción</w:t>
      </w:r>
      <w:proofErr w:type="spellEnd"/>
    </w:p>
    <w:p w:rsidR="006548AF" w:rsidRDefault="006548AF" w:rsidP="006548AF">
      <w:pPr>
        <w:pStyle w:val="ListParagraph"/>
        <w:numPr>
          <w:ilvl w:val="0"/>
          <w:numId w:val="14"/>
        </w:numPr>
        <w:spacing w:line="240" w:lineRule="auto"/>
      </w:pPr>
      <w:r>
        <w:t xml:space="preserve">___ </w:t>
      </w:r>
      <w:proofErr w:type="spellStart"/>
      <w:r>
        <w:t>tema</w:t>
      </w:r>
      <w:proofErr w:type="spellEnd"/>
      <w:r>
        <w:t xml:space="preserve"> (theme)</w:t>
      </w:r>
    </w:p>
    <w:p w:rsidR="006548AF" w:rsidRDefault="006548AF" w:rsidP="006548AF">
      <w:pPr>
        <w:pStyle w:val="ListParagraph"/>
        <w:numPr>
          <w:ilvl w:val="0"/>
          <w:numId w:val="14"/>
        </w:numPr>
        <w:spacing w:line="240" w:lineRule="auto"/>
      </w:pPr>
      <w:r>
        <w:t xml:space="preserve">____ </w:t>
      </w:r>
      <w:proofErr w:type="spellStart"/>
      <w:r>
        <w:t>mapa</w:t>
      </w:r>
      <w:proofErr w:type="spellEnd"/>
    </w:p>
    <w:p w:rsidR="006548AF" w:rsidRDefault="006548AF" w:rsidP="006548AF">
      <w:pPr>
        <w:pStyle w:val="ListParagraph"/>
        <w:numPr>
          <w:ilvl w:val="0"/>
          <w:numId w:val="14"/>
        </w:numPr>
        <w:spacing w:line="240" w:lineRule="auto"/>
      </w:pPr>
      <w:r>
        <w:t xml:space="preserve">___ </w:t>
      </w:r>
      <w:proofErr w:type="spellStart"/>
      <w:r>
        <w:t>profesión</w:t>
      </w:r>
      <w:proofErr w:type="spellEnd"/>
    </w:p>
    <w:p w:rsidR="006548AF" w:rsidRDefault="006548AF" w:rsidP="006548AF">
      <w:pPr>
        <w:pStyle w:val="ListParagraph"/>
        <w:numPr>
          <w:ilvl w:val="0"/>
          <w:numId w:val="14"/>
        </w:numPr>
        <w:spacing w:line="240" w:lineRule="auto"/>
      </w:pPr>
      <w:r>
        <w:t>___ religion</w:t>
      </w:r>
    </w:p>
    <w:p w:rsidR="006548AF" w:rsidRDefault="006548AF" w:rsidP="006548AF">
      <w:pPr>
        <w:pStyle w:val="ListParagraph"/>
        <w:numPr>
          <w:ilvl w:val="0"/>
          <w:numId w:val="14"/>
        </w:numPr>
        <w:spacing w:line="240" w:lineRule="auto"/>
      </w:pPr>
      <w:r>
        <w:t xml:space="preserve">___ </w:t>
      </w:r>
      <w:proofErr w:type="spellStart"/>
      <w:r>
        <w:t>estación</w:t>
      </w:r>
      <w:proofErr w:type="spellEnd"/>
    </w:p>
    <w:p w:rsidR="006548AF" w:rsidRDefault="006548AF" w:rsidP="006548AF">
      <w:pPr>
        <w:pStyle w:val="ListParagraph"/>
        <w:numPr>
          <w:ilvl w:val="0"/>
          <w:numId w:val="14"/>
        </w:numPr>
        <w:spacing w:line="240" w:lineRule="auto"/>
      </w:pPr>
      <w:r>
        <w:t xml:space="preserve">___ </w:t>
      </w:r>
      <w:proofErr w:type="spellStart"/>
      <w:r>
        <w:t>rigidez</w:t>
      </w:r>
      <w:proofErr w:type="spellEnd"/>
      <w:r>
        <w:t xml:space="preserve"> (rigidness)</w:t>
      </w:r>
    </w:p>
    <w:p w:rsidR="006548AF" w:rsidRDefault="006548AF" w:rsidP="006548AF">
      <w:pPr>
        <w:pStyle w:val="ListParagraph"/>
        <w:numPr>
          <w:ilvl w:val="0"/>
          <w:numId w:val="14"/>
        </w:numPr>
        <w:spacing w:line="240" w:lineRule="auto"/>
      </w:pPr>
      <w:r>
        <w:t>___</w:t>
      </w:r>
      <w:proofErr w:type="spellStart"/>
      <w:r>
        <w:t>vejez</w:t>
      </w:r>
      <w:proofErr w:type="spellEnd"/>
      <w:r>
        <w:t xml:space="preserve"> (old age)</w:t>
      </w:r>
    </w:p>
    <w:p w:rsidR="006548AF" w:rsidRDefault="006548AF" w:rsidP="006548AF">
      <w:pPr>
        <w:pStyle w:val="ListParagraph"/>
        <w:numPr>
          <w:ilvl w:val="0"/>
          <w:numId w:val="14"/>
        </w:numPr>
        <w:spacing w:line="240" w:lineRule="auto"/>
      </w:pPr>
      <w:r>
        <w:t xml:space="preserve">___ </w:t>
      </w:r>
      <w:proofErr w:type="spellStart"/>
      <w:r>
        <w:t>actriz</w:t>
      </w:r>
      <w:proofErr w:type="spellEnd"/>
    </w:p>
    <w:p w:rsidR="006548AF" w:rsidRDefault="006548AF" w:rsidP="006548AF">
      <w:pPr>
        <w:pStyle w:val="ListParagraph"/>
        <w:numPr>
          <w:ilvl w:val="0"/>
          <w:numId w:val="14"/>
        </w:numPr>
        <w:spacing w:line="240" w:lineRule="auto"/>
      </w:pPr>
      <w:r>
        <w:t xml:space="preserve">___ </w:t>
      </w:r>
      <w:proofErr w:type="spellStart"/>
      <w:r>
        <w:t>costumbre</w:t>
      </w:r>
      <w:proofErr w:type="spellEnd"/>
      <w:r>
        <w:t xml:space="preserve"> (custom)</w:t>
      </w:r>
    </w:p>
    <w:p w:rsidR="006548AF" w:rsidRDefault="006548AF" w:rsidP="006548AF">
      <w:pPr>
        <w:pStyle w:val="ListParagraph"/>
        <w:numPr>
          <w:ilvl w:val="0"/>
          <w:numId w:val="14"/>
        </w:numPr>
        <w:spacing w:line="240" w:lineRule="auto"/>
      </w:pPr>
      <w:r>
        <w:t>___ disco (record)</w:t>
      </w:r>
    </w:p>
    <w:p w:rsidR="006548AF" w:rsidRDefault="006548AF" w:rsidP="006548AF">
      <w:pPr>
        <w:pStyle w:val="ListParagraph"/>
        <w:numPr>
          <w:ilvl w:val="0"/>
          <w:numId w:val="14"/>
        </w:numPr>
        <w:spacing w:line="240" w:lineRule="auto"/>
      </w:pPr>
      <w:r>
        <w:t xml:space="preserve">___ </w:t>
      </w:r>
      <w:proofErr w:type="spellStart"/>
      <w:r>
        <w:t>foto</w:t>
      </w:r>
      <w:proofErr w:type="spellEnd"/>
    </w:p>
    <w:p w:rsidR="006548AF" w:rsidRDefault="006548AF" w:rsidP="006548AF">
      <w:pPr>
        <w:pStyle w:val="ListParagraph"/>
        <w:numPr>
          <w:ilvl w:val="0"/>
          <w:numId w:val="14"/>
        </w:numPr>
        <w:spacing w:line="240" w:lineRule="auto"/>
      </w:pPr>
      <w:r>
        <w:t xml:space="preserve">___ </w:t>
      </w:r>
      <w:proofErr w:type="spellStart"/>
      <w:r>
        <w:t>planeta</w:t>
      </w:r>
      <w:proofErr w:type="spellEnd"/>
    </w:p>
    <w:p w:rsidR="006548AF" w:rsidRDefault="006548AF" w:rsidP="006548AF">
      <w:pPr>
        <w:pStyle w:val="ListParagraph"/>
        <w:numPr>
          <w:ilvl w:val="0"/>
          <w:numId w:val="14"/>
        </w:numPr>
        <w:spacing w:line="240" w:lineRule="auto"/>
      </w:pPr>
      <w:r>
        <w:lastRenderedPageBreak/>
        <w:t xml:space="preserve">___ </w:t>
      </w:r>
      <w:proofErr w:type="spellStart"/>
      <w:r>
        <w:t>cometa</w:t>
      </w:r>
      <w:proofErr w:type="spellEnd"/>
      <w:r>
        <w:t xml:space="preserve"> (comet/kite)</w:t>
      </w:r>
    </w:p>
    <w:p w:rsidR="006548AF" w:rsidRDefault="006548AF" w:rsidP="006548AF">
      <w:pPr>
        <w:pStyle w:val="ListParagraph"/>
        <w:numPr>
          <w:ilvl w:val="0"/>
          <w:numId w:val="14"/>
        </w:numPr>
        <w:spacing w:line="240" w:lineRule="auto"/>
      </w:pPr>
      <w:r>
        <w:t xml:space="preserve">___ </w:t>
      </w:r>
      <w:proofErr w:type="spellStart"/>
      <w:r>
        <w:t>madre</w:t>
      </w:r>
      <w:proofErr w:type="spellEnd"/>
    </w:p>
    <w:p w:rsidR="006548AF" w:rsidRDefault="006548AF" w:rsidP="006548AF">
      <w:pPr>
        <w:pStyle w:val="ListParagraph"/>
        <w:numPr>
          <w:ilvl w:val="0"/>
          <w:numId w:val="14"/>
        </w:numPr>
        <w:spacing w:line="240" w:lineRule="auto"/>
      </w:pPr>
      <w:r>
        <w:t xml:space="preserve">___ </w:t>
      </w:r>
      <w:proofErr w:type="spellStart"/>
      <w:r>
        <w:t>mujer</w:t>
      </w:r>
      <w:proofErr w:type="spellEnd"/>
    </w:p>
    <w:p w:rsidR="006548AF" w:rsidRDefault="006548AF" w:rsidP="006548AF">
      <w:pPr>
        <w:pStyle w:val="ListParagraph"/>
        <w:numPr>
          <w:ilvl w:val="0"/>
          <w:numId w:val="14"/>
        </w:numPr>
        <w:spacing w:line="240" w:lineRule="auto"/>
      </w:pPr>
      <w:r>
        <w:t xml:space="preserve">____ </w:t>
      </w:r>
      <w:proofErr w:type="spellStart"/>
      <w:r>
        <w:t>día</w:t>
      </w:r>
      <w:proofErr w:type="spellEnd"/>
    </w:p>
    <w:p w:rsidR="006548AF" w:rsidRDefault="006548AF" w:rsidP="006548AF">
      <w:pPr>
        <w:pStyle w:val="ListParagraph"/>
        <w:numPr>
          <w:ilvl w:val="0"/>
          <w:numId w:val="14"/>
        </w:numPr>
        <w:spacing w:line="240" w:lineRule="auto"/>
      </w:pPr>
      <w:r>
        <w:t>____</w:t>
      </w:r>
      <w:proofErr w:type="spellStart"/>
      <w:r>
        <w:t>pijama</w:t>
      </w:r>
      <w:proofErr w:type="spellEnd"/>
    </w:p>
    <w:p w:rsidR="006548AF" w:rsidRDefault="006548AF" w:rsidP="006548AF">
      <w:pPr>
        <w:pStyle w:val="ListParagraph"/>
        <w:numPr>
          <w:ilvl w:val="0"/>
          <w:numId w:val="14"/>
        </w:numPr>
        <w:spacing w:line="240" w:lineRule="auto"/>
      </w:pPr>
      <w:r>
        <w:t xml:space="preserve">__ </w:t>
      </w:r>
      <w:proofErr w:type="spellStart"/>
      <w:r>
        <w:t>salud</w:t>
      </w:r>
      <w:proofErr w:type="spellEnd"/>
      <w:r>
        <w:t xml:space="preserve"> (health)</w:t>
      </w:r>
    </w:p>
    <w:p w:rsidR="006548AF" w:rsidRDefault="006548AF" w:rsidP="006548AF">
      <w:pPr>
        <w:pStyle w:val="ListParagraph"/>
        <w:numPr>
          <w:ilvl w:val="0"/>
          <w:numId w:val="14"/>
        </w:numPr>
        <w:spacing w:line="240" w:lineRule="auto"/>
      </w:pPr>
      <w:r>
        <w:t>____ sofa</w:t>
      </w:r>
    </w:p>
    <w:p w:rsidR="006548AF" w:rsidRDefault="006548AF" w:rsidP="006548AF">
      <w:pPr>
        <w:pStyle w:val="ListParagraph"/>
        <w:numPr>
          <w:ilvl w:val="0"/>
          <w:numId w:val="14"/>
        </w:numPr>
        <w:spacing w:line="240" w:lineRule="auto"/>
      </w:pPr>
      <w:r>
        <w:t xml:space="preserve">___ </w:t>
      </w:r>
      <w:proofErr w:type="spellStart"/>
      <w:r>
        <w:t>luz</w:t>
      </w:r>
      <w:proofErr w:type="spellEnd"/>
      <w:r>
        <w:t xml:space="preserve"> (light)</w:t>
      </w:r>
    </w:p>
    <w:p w:rsidR="006548AF" w:rsidRDefault="006548AF" w:rsidP="006548AF">
      <w:pPr>
        <w:pStyle w:val="ListParagraph"/>
        <w:numPr>
          <w:ilvl w:val="0"/>
          <w:numId w:val="14"/>
        </w:numPr>
        <w:spacing w:line="240" w:lineRule="auto"/>
      </w:pPr>
      <w:r>
        <w:t xml:space="preserve">___ </w:t>
      </w:r>
      <w:proofErr w:type="spellStart"/>
      <w:r>
        <w:t>fe</w:t>
      </w:r>
      <w:proofErr w:type="spellEnd"/>
      <w:r>
        <w:t xml:space="preserve"> (faith)</w:t>
      </w:r>
    </w:p>
    <w:p w:rsidR="006548AF" w:rsidRDefault="006548AF" w:rsidP="006548AF">
      <w:pPr>
        <w:pStyle w:val="ListParagraph"/>
        <w:numPr>
          <w:ilvl w:val="0"/>
          <w:numId w:val="14"/>
        </w:numPr>
        <w:spacing w:line="240" w:lineRule="auto"/>
      </w:pPr>
      <w:r>
        <w:t xml:space="preserve">___ </w:t>
      </w:r>
      <w:proofErr w:type="spellStart"/>
      <w:r>
        <w:t>gente</w:t>
      </w:r>
      <w:proofErr w:type="spellEnd"/>
      <w:r>
        <w:t xml:space="preserve"> (people)</w:t>
      </w:r>
    </w:p>
    <w:p w:rsidR="006548AF" w:rsidRDefault="006548AF" w:rsidP="006548AF">
      <w:pPr>
        <w:pStyle w:val="ListParagraph"/>
        <w:numPr>
          <w:ilvl w:val="0"/>
          <w:numId w:val="14"/>
        </w:numPr>
        <w:spacing w:line="240" w:lineRule="auto"/>
      </w:pPr>
      <w:r>
        <w:t xml:space="preserve">___ </w:t>
      </w:r>
      <w:proofErr w:type="spellStart"/>
      <w:r>
        <w:t>serpiente</w:t>
      </w:r>
      <w:proofErr w:type="spellEnd"/>
    </w:p>
    <w:p w:rsidR="006548AF" w:rsidRDefault="006548AF" w:rsidP="006548AF">
      <w:pPr>
        <w:pStyle w:val="ListParagraph"/>
        <w:numPr>
          <w:ilvl w:val="0"/>
          <w:numId w:val="14"/>
        </w:numPr>
        <w:spacing w:line="240" w:lineRule="auto"/>
      </w:pPr>
      <w:r>
        <w:t xml:space="preserve">___ </w:t>
      </w:r>
      <w:proofErr w:type="spellStart"/>
      <w:r>
        <w:t>voz</w:t>
      </w:r>
      <w:proofErr w:type="spellEnd"/>
      <w:r>
        <w:t xml:space="preserve"> (voice)</w:t>
      </w:r>
    </w:p>
    <w:p w:rsidR="006548AF" w:rsidRDefault="006548AF" w:rsidP="006548AF">
      <w:pPr>
        <w:pStyle w:val="ListParagraph"/>
        <w:numPr>
          <w:ilvl w:val="0"/>
          <w:numId w:val="14"/>
        </w:numPr>
        <w:spacing w:line="240" w:lineRule="auto"/>
      </w:pPr>
      <w:r>
        <w:t xml:space="preserve">___ </w:t>
      </w:r>
      <w:proofErr w:type="spellStart"/>
      <w:r>
        <w:t>sed</w:t>
      </w:r>
      <w:proofErr w:type="spellEnd"/>
      <w:r>
        <w:t xml:space="preserve"> (thirst)</w:t>
      </w:r>
    </w:p>
    <w:p w:rsidR="006548AF" w:rsidRDefault="006548AF" w:rsidP="006548AF">
      <w:pPr>
        <w:pStyle w:val="ListParagraph"/>
        <w:numPr>
          <w:ilvl w:val="0"/>
          <w:numId w:val="14"/>
        </w:numPr>
        <w:spacing w:line="240" w:lineRule="auto"/>
      </w:pPr>
      <w:r>
        <w:t xml:space="preserve">___ </w:t>
      </w:r>
      <w:proofErr w:type="spellStart"/>
      <w:r>
        <w:t>noche</w:t>
      </w:r>
      <w:proofErr w:type="spellEnd"/>
      <w:r>
        <w:t xml:space="preserve"> </w:t>
      </w:r>
    </w:p>
    <w:p w:rsidR="006548AF" w:rsidRDefault="006548AF" w:rsidP="006548AF">
      <w:pPr>
        <w:pStyle w:val="ListParagraph"/>
        <w:numPr>
          <w:ilvl w:val="0"/>
          <w:numId w:val="14"/>
        </w:numPr>
        <w:spacing w:line="240" w:lineRule="auto"/>
      </w:pPr>
      <w:r>
        <w:t xml:space="preserve">___ </w:t>
      </w:r>
      <w:proofErr w:type="spellStart"/>
      <w:r>
        <w:t>muerte</w:t>
      </w:r>
      <w:proofErr w:type="spellEnd"/>
    </w:p>
    <w:p w:rsidR="006548AF" w:rsidRDefault="006548AF" w:rsidP="006548AF">
      <w:pPr>
        <w:pStyle w:val="ListParagraph"/>
        <w:numPr>
          <w:ilvl w:val="0"/>
          <w:numId w:val="14"/>
        </w:numPr>
        <w:spacing w:line="240" w:lineRule="auto"/>
      </w:pPr>
      <w:r>
        <w:t xml:space="preserve">___ </w:t>
      </w:r>
      <w:proofErr w:type="spellStart"/>
      <w:r>
        <w:t>leche</w:t>
      </w:r>
      <w:proofErr w:type="spellEnd"/>
      <w:r>
        <w:t xml:space="preserve"> (milk)</w:t>
      </w:r>
    </w:p>
    <w:p w:rsidR="006548AF" w:rsidRDefault="006548AF" w:rsidP="006548AF">
      <w:pPr>
        <w:pStyle w:val="ListParagraph"/>
        <w:numPr>
          <w:ilvl w:val="0"/>
          <w:numId w:val="14"/>
        </w:numPr>
        <w:spacing w:line="240" w:lineRule="auto"/>
      </w:pPr>
      <w:r>
        <w:t xml:space="preserve">___ </w:t>
      </w:r>
      <w:proofErr w:type="spellStart"/>
      <w:r>
        <w:t>clase</w:t>
      </w:r>
      <w:proofErr w:type="spellEnd"/>
    </w:p>
    <w:p w:rsidR="006548AF" w:rsidRDefault="006548AF" w:rsidP="006548AF">
      <w:pPr>
        <w:pStyle w:val="ListParagraph"/>
        <w:numPr>
          <w:ilvl w:val="0"/>
          <w:numId w:val="14"/>
        </w:numPr>
        <w:spacing w:line="240" w:lineRule="auto"/>
      </w:pPr>
      <w:r>
        <w:t>___ base</w:t>
      </w:r>
    </w:p>
    <w:p w:rsidR="006548AF" w:rsidRDefault="006548AF" w:rsidP="006548AF">
      <w:pPr>
        <w:pStyle w:val="ListParagraph"/>
        <w:numPr>
          <w:ilvl w:val="0"/>
          <w:numId w:val="14"/>
        </w:numPr>
        <w:spacing w:line="240" w:lineRule="auto"/>
      </w:pPr>
      <w:r>
        <w:t xml:space="preserve">____ </w:t>
      </w:r>
      <w:proofErr w:type="spellStart"/>
      <w:r>
        <w:t>agua</w:t>
      </w:r>
      <w:proofErr w:type="spellEnd"/>
      <w:r>
        <w:t xml:space="preserve"> (water)</w:t>
      </w:r>
    </w:p>
    <w:p w:rsidR="006548AF" w:rsidRDefault="006548AF" w:rsidP="006548AF">
      <w:pPr>
        <w:pStyle w:val="ListParagraph"/>
        <w:numPr>
          <w:ilvl w:val="0"/>
          <w:numId w:val="14"/>
        </w:numPr>
        <w:spacing w:line="240" w:lineRule="auto"/>
      </w:pPr>
      <w:r>
        <w:t>____ alma (soul)</w:t>
      </w:r>
    </w:p>
    <w:p w:rsidR="006548AF" w:rsidRDefault="006548AF" w:rsidP="006548AF">
      <w:pPr>
        <w:pStyle w:val="ListParagraph"/>
        <w:numPr>
          <w:ilvl w:val="0"/>
          <w:numId w:val="14"/>
        </w:numPr>
        <w:spacing w:line="240" w:lineRule="auto"/>
      </w:pPr>
      <w:r>
        <w:t xml:space="preserve">____ </w:t>
      </w:r>
      <w:proofErr w:type="spellStart"/>
      <w:r>
        <w:t>hambre</w:t>
      </w:r>
      <w:proofErr w:type="spellEnd"/>
      <w:r>
        <w:t xml:space="preserve"> (hunger)</w:t>
      </w:r>
    </w:p>
    <w:p w:rsidR="006548AF" w:rsidRDefault="006548AF" w:rsidP="006548AF">
      <w:pPr>
        <w:sectPr w:rsidR="006548AF">
          <w:type w:val="continuous"/>
          <w:pgSz w:w="12240" w:h="15840"/>
          <w:pgMar w:top="1440" w:right="1800" w:bottom="1440" w:left="1800" w:header="720" w:footer="720" w:gutter="0"/>
          <w:cols w:num="2" w:space="720"/>
        </w:sectPr>
      </w:pPr>
    </w:p>
    <w:p w:rsidR="006548AF" w:rsidRDefault="006548AF" w:rsidP="006548AF"/>
    <w:p w:rsidR="006548AF" w:rsidRPr="001F16AF" w:rsidRDefault="006548AF" w:rsidP="006548AF">
      <w:pPr>
        <w:rPr>
          <w:lang w:val="es-ES"/>
        </w:rPr>
      </w:pPr>
      <w:r w:rsidRPr="001F16AF">
        <w:rPr>
          <w:lang w:val="es-ES"/>
        </w:rPr>
        <w:t>Rellena los espacios con la palabra correcta:</w:t>
      </w:r>
    </w:p>
    <w:p w:rsidR="006548AF" w:rsidRPr="001F16AF" w:rsidRDefault="006548AF" w:rsidP="006548AF">
      <w:pPr>
        <w:rPr>
          <w:lang w:val="es-ES"/>
        </w:rPr>
      </w:pPr>
      <w:proofErr w:type="gramStart"/>
      <w:r w:rsidRPr="001F16AF">
        <w:rPr>
          <w:lang w:val="es-ES"/>
        </w:rPr>
        <w:t>actriz</w:t>
      </w:r>
      <w:proofErr w:type="gramEnd"/>
      <w:r w:rsidRPr="001F16AF">
        <w:rPr>
          <w:lang w:val="es-ES"/>
        </w:rPr>
        <w:tab/>
      </w:r>
      <w:r w:rsidRPr="001F16AF">
        <w:rPr>
          <w:lang w:val="es-ES"/>
        </w:rPr>
        <w:tab/>
        <w:t>ciudad</w:t>
      </w:r>
      <w:r w:rsidRPr="001F16AF">
        <w:rPr>
          <w:lang w:val="es-ES"/>
        </w:rPr>
        <w:tab/>
      </w:r>
      <w:r w:rsidRPr="001F16AF">
        <w:rPr>
          <w:lang w:val="es-ES"/>
        </w:rPr>
        <w:tab/>
        <w:t>canciones</w:t>
      </w:r>
      <w:r w:rsidRPr="001F16AF">
        <w:rPr>
          <w:lang w:val="es-ES"/>
        </w:rPr>
        <w:tab/>
        <w:t>televisión</w:t>
      </w:r>
      <w:r w:rsidRPr="001F16AF">
        <w:rPr>
          <w:lang w:val="es-ES"/>
        </w:rPr>
        <w:tab/>
        <w:t>profesión</w:t>
      </w:r>
      <w:r w:rsidRPr="001F16AF">
        <w:rPr>
          <w:lang w:val="es-ES"/>
        </w:rPr>
        <w:tab/>
        <w:t>mujer</w:t>
      </w:r>
    </w:p>
    <w:p w:rsidR="006548AF" w:rsidRPr="001F16AF" w:rsidRDefault="006548AF" w:rsidP="006548AF">
      <w:pPr>
        <w:rPr>
          <w:lang w:val="es-ES"/>
        </w:rPr>
      </w:pPr>
      <w:proofErr w:type="gramStart"/>
      <w:r w:rsidRPr="001F16AF">
        <w:rPr>
          <w:lang w:val="es-ES"/>
        </w:rPr>
        <w:t>suerte</w:t>
      </w:r>
      <w:proofErr w:type="gramEnd"/>
      <w:r w:rsidRPr="001F16AF">
        <w:rPr>
          <w:lang w:val="es-ES"/>
        </w:rPr>
        <w:tab/>
      </w:r>
      <w:r w:rsidRPr="001F16AF">
        <w:rPr>
          <w:lang w:val="es-ES"/>
        </w:rPr>
        <w:tab/>
        <w:t>días</w:t>
      </w:r>
      <w:r w:rsidRPr="001F16AF">
        <w:rPr>
          <w:lang w:val="es-ES"/>
        </w:rPr>
        <w:tab/>
      </w:r>
      <w:r w:rsidRPr="001F16AF">
        <w:rPr>
          <w:lang w:val="es-ES"/>
        </w:rPr>
        <w:tab/>
        <w:t>universidad</w:t>
      </w:r>
      <w:r w:rsidRPr="001F16AF">
        <w:rPr>
          <w:lang w:val="es-ES"/>
        </w:rPr>
        <w:tab/>
        <w:t>cosas</w:t>
      </w:r>
      <w:r w:rsidRPr="001F16AF">
        <w:rPr>
          <w:lang w:val="es-ES"/>
        </w:rPr>
        <w:tab/>
      </w:r>
      <w:r w:rsidRPr="001F16AF">
        <w:rPr>
          <w:lang w:val="es-ES"/>
        </w:rPr>
        <w:tab/>
        <w:t>información</w:t>
      </w:r>
      <w:r w:rsidRPr="001F16AF">
        <w:rPr>
          <w:lang w:val="es-ES"/>
        </w:rPr>
        <w:tab/>
      </w:r>
      <w:r w:rsidRPr="001F16AF">
        <w:rPr>
          <w:lang w:val="es-ES"/>
        </w:rPr>
        <w:tab/>
      </w:r>
    </w:p>
    <w:p w:rsidR="006548AF" w:rsidRPr="001F16AF" w:rsidRDefault="006548AF" w:rsidP="006548AF">
      <w:pPr>
        <w:rPr>
          <w:lang w:val="es-ES"/>
        </w:rPr>
      </w:pPr>
      <w:r w:rsidRPr="001F16AF">
        <w:rPr>
          <w:lang w:val="es-ES"/>
        </w:rPr>
        <w:t xml:space="preserve">Hola me llamo Nacho.  Vivo en </w:t>
      </w:r>
      <w:proofErr w:type="gramStart"/>
      <w:r w:rsidRPr="001F16AF">
        <w:rPr>
          <w:lang w:val="es-ES"/>
        </w:rPr>
        <w:t>la</w:t>
      </w:r>
      <w:r>
        <w:rPr>
          <w:lang w:val="es-ES"/>
        </w:rPr>
        <w:t>(</w:t>
      </w:r>
      <w:proofErr w:type="gramEnd"/>
      <w:r>
        <w:rPr>
          <w:lang w:val="es-ES"/>
        </w:rPr>
        <w:t>1)</w:t>
      </w:r>
      <w:r w:rsidRPr="001F16AF">
        <w:rPr>
          <w:lang w:val="es-ES"/>
        </w:rPr>
        <w:t>__________.  Me gusta cantar las</w:t>
      </w:r>
      <w:r>
        <w:rPr>
          <w:lang w:val="es-ES"/>
        </w:rPr>
        <w:t xml:space="preserve"> (2) _____________ y ver  .</w:t>
      </w:r>
      <w:r w:rsidRPr="001F16AF">
        <w:rPr>
          <w:lang w:val="es-ES"/>
        </w:rPr>
        <w:t>Yo tengo una</w:t>
      </w:r>
      <w:r>
        <w:rPr>
          <w:lang w:val="es-ES"/>
        </w:rPr>
        <w:t xml:space="preserve"> (4</w:t>
      </w:r>
      <w:proofErr w:type="gramStart"/>
      <w:r>
        <w:rPr>
          <w:lang w:val="es-ES"/>
        </w:rPr>
        <w:t>)</w:t>
      </w:r>
      <w:r w:rsidRPr="001F16AF">
        <w:rPr>
          <w:lang w:val="es-ES"/>
        </w:rPr>
        <w:t>_</w:t>
      </w:r>
      <w:proofErr w:type="gramEnd"/>
      <w:r w:rsidRPr="001F16AF">
        <w:rPr>
          <w:lang w:val="es-ES"/>
        </w:rPr>
        <w:t>______________ muy buena.  Soy un basurero. A veces tengo mucha</w:t>
      </w:r>
      <w:r>
        <w:rPr>
          <w:lang w:val="es-ES"/>
        </w:rPr>
        <w:t xml:space="preserve"> (5</w:t>
      </w:r>
      <w:proofErr w:type="gramStart"/>
      <w:r>
        <w:rPr>
          <w:lang w:val="es-ES"/>
        </w:rPr>
        <w:t>)</w:t>
      </w:r>
      <w:r w:rsidRPr="001F16AF">
        <w:rPr>
          <w:lang w:val="es-ES"/>
        </w:rPr>
        <w:t>_</w:t>
      </w:r>
      <w:proofErr w:type="gramEnd"/>
      <w:r w:rsidRPr="001F16AF">
        <w:rPr>
          <w:lang w:val="es-ES"/>
        </w:rPr>
        <w:t>___________ cuando trabajo porque encuentro muchas</w:t>
      </w:r>
      <w:r>
        <w:rPr>
          <w:lang w:val="es-ES"/>
        </w:rPr>
        <w:t>(6)</w:t>
      </w:r>
      <w:r w:rsidRPr="001F16AF">
        <w:rPr>
          <w:lang w:val="es-ES"/>
        </w:rPr>
        <w:t xml:space="preserve"> __________ de valor en la basura. ¡Una vez yo encontré una</w:t>
      </w:r>
      <w:r>
        <w:rPr>
          <w:lang w:val="es-ES"/>
        </w:rPr>
        <w:t xml:space="preserve"> (7)</w:t>
      </w:r>
      <w:r w:rsidRPr="001F16AF">
        <w:rPr>
          <w:lang w:val="es-ES"/>
        </w:rPr>
        <w:t xml:space="preserve"> _____________! Algunos </w:t>
      </w:r>
      <w:r>
        <w:rPr>
          <w:lang w:val="es-ES"/>
        </w:rPr>
        <w:t>(8</w:t>
      </w:r>
      <w:proofErr w:type="gramStart"/>
      <w:r>
        <w:rPr>
          <w:lang w:val="es-ES"/>
        </w:rPr>
        <w:t>)</w:t>
      </w:r>
      <w:r w:rsidRPr="001F16AF">
        <w:rPr>
          <w:lang w:val="es-ES"/>
        </w:rPr>
        <w:t>_</w:t>
      </w:r>
      <w:proofErr w:type="gramEnd"/>
      <w:r w:rsidRPr="001F16AF">
        <w:rPr>
          <w:lang w:val="es-ES"/>
        </w:rPr>
        <w:t>_____ no me gusta trabajar porque hace mal tiempo y el</w:t>
      </w:r>
      <w:r>
        <w:rPr>
          <w:lang w:val="es-ES"/>
        </w:rPr>
        <w:t>(9)</w:t>
      </w:r>
      <w:r w:rsidRPr="001F16AF">
        <w:rPr>
          <w:lang w:val="es-ES"/>
        </w:rPr>
        <w:t>__________ no es bueno. Yo nunca he estudiado en la</w:t>
      </w:r>
      <w:r>
        <w:rPr>
          <w:lang w:val="es-ES"/>
        </w:rPr>
        <w:t xml:space="preserve"> (10)</w:t>
      </w:r>
      <w:r w:rsidRPr="001F16AF">
        <w:rPr>
          <w:lang w:val="es-ES"/>
        </w:rPr>
        <w:t xml:space="preserve"> ______________________ pero leo muchos libros y sé mucha</w:t>
      </w:r>
      <w:r>
        <w:rPr>
          <w:lang w:val="es-ES"/>
        </w:rPr>
        <w:t xml:space="preserve"> (11</w:t>
      </w:r>
      <w:proofErr w:type="gramStart"/>
      <w:r>
        <w:rPr>
          <w:lang w:val="es-ES"/>
        </w:rPr>
        <w:t>)</w:t>
      </w:r>
      <w:r w:rsidRPr="001F16AF">
        <w:rPr>
          <w:lang w:val="es-ES"/>
        </w:rPr>
        <w:t>_</w:t>
      </w:r>
      <w:proofErr w:type="gramEnd"/>
      <w:r w:rsidRPr="001F16AF">
        <w:rPr>
          <w:lang w:val="es-ES"/>
        </w:rPr>
        <w:t>_________________. Yo tengo una</w:t>
      </w:r>
      <w:r>
        <w:rPr>
          <w:lang w:val="es-ES"/>
        </w:rPr>
        <w:t xml:space="preserve"> (12</w:t>
      </w:r>
      <w:proofErr w:type="gramStart"/>
      <w:r>
        <w:rPr>
          <w:lang w:val="es-ES"/>
        </w:rPr>
        <w:t>)</w:t>
      </w:r>
      <w:r w:rsidRPr="001F16AF">
        <w:rPr>
          <w:lang w:val="es-ES"/>
        </w:rPr>
        <w:t>_</w:t>
      </w:r>
      <w:proofErr w:type="gramEnd"/>
      <w:r w:rsidRPr="001F16AF">
        <w:rPr>
          <w:lang w:val="es-ES"/>
        </w:rPr>
        <w:t>___________ que se llama Lolita.  Ella es una</w:t>
      </w:r>
      <w:r>
        <w:rPr>
          <w:lang w:val="es-ES"/>
        </w:rPr>
        <w:t>&amp; (13)</w:t>
      </w:r>
      <w:r w:rsidRPr="001F16AF">
        <w:rPr>
          <w:lang w:val="es-ES"/>
        </w:rPr>
        <w:t xml:space="preserve"> ____________________. Somos muy felices.</w:t>
      </w:r>
    </w:p>
    <w:p w:rsidR="006548AF" w:rsidRPr="00E6607D" w:rsidRDefault="006548AF" w:rsidP="006548AF">
      <w:pPr>
        <w:rPr>
          <w:b/>
          <w:lang w:val="es-ES"/>
        </w:rPr>
      </w:pPr>
      <w:r w:rsidRPr="00E6607D">
        <w:rPr>
          <w:b/>
          <w:lang w:val="es-ES"/>
        </w:rPr>
        <w:t>STRATEGY PREPARATION FOR PAPER 1-Ab Initio Español</w:t>
      </w:r>
      <w:r w:rsidRPr="00E6607D">
        <w:rPr>
          <w:b/>
          <w:lang w:val="es-ES"/>
        </w:rPr>
        <w:tab/>
      </w:r>
      <w:r w:rsidRPr="00E6607D">
        <w:rPr>
          <w:b/>
          <w:lang w:val="es-ES"/>
        </w:rPr>
        <w:tab/>
      </w:r>
      <w:r w:rsidRPr="00E6607D">
        <w:rPr>
          <w:b/>
          <w:lang w:val="es-ES"/>
        </w:rPr>
        <w:tab/>
      </w:r>
    </w:p>
    <w:p w:rsidR="006548AF" w:rsidRDefault="006548AF" w:rsidP="006548AF">
      <w:r>
        <w:t xml:space="preserve">To prepare for certain questions on Paper 1 it is useful to know what nouns are masculine and which are feminine.  It will help you know which words to put in the correct blanks EVEN IF YOU DON’T FULLY UNDERSTAND THE READING PASSAGE (see an example of a Paper 1 type exercise below).  BEFORE DOING THE EXERCISE: 1. </w:t>
      </w:r>
      <w:proofErr w:type="gramStart"/>
      <w:r>
        <w:t>You</w:t>
      </w:r>
      <w:proofErr w:type="gramEnd"/>
      <w:r>
        <w:t xml:space="preserve"> must read the handout/attachment RULES FOR MASCULINE AND FEMININE NOUNS in order to do the exercise successfully and to help you on Paper 1 in the EXAM.</w:t>
      </w:r>
    </w:p>
    <w:p w:rsidR="006548AF" w:rsidRDefault="006548AF" w:rsidP="006548AF">
      <w:pPr>
        <w:rPr>
          <w:b/>
        </w:rPr>
      </w:pPr>
    </w:p>
    <w:p w:rsidR="006548AF" w:rsidRPr="00E6607D" w:rsidRDefault="006548AF" w:rsidP="006548AF">
      <w:pPr>
        <w:rPr>
          <w:lang w:val="es-ES"/>
        </w:rPr>
      </w:pPr>
      <w:r w:rsidRPr="00E6607D">
        <w:rPr>
          <w:b/>
          <w:lang w:val="es-ES"/>
        </w:rPr>
        <w:lastRenderedPageBreak/>
        <w:t xml:space="preserve">EJERCICIO-Elige de la lista siguiente la palabra que mejor se ajusta a cada </w:t>
      </w:r>
      <w:proofErr w:type="gramStart"/>
      <w:r w:rsidRPr="00E6607D">
        <w:rPr>
          <w:b/>
          <w:lang w:val="es-ES"/>
        </w:rPr>
        <w:t>espacio .</w:t>
      </w:r>
      <w:proofErr w:type="gramEnd"/>
      <w:r w:rsidRPr="00E6607D">
        <w:rPr>
          <w:b/>
          <w:lang w:val="es-ES"/>
        </w:rPr>
        <w:t xml:space="preserve">  Se puede utilizar una vez cada palabra.  NOTA: hay más palabras de las necesarias:</w:t>
      </w:r>
    </w:p>
    <w:p w:rsidR="006548AF" w:rsidRPr="003C3499" w:rsidRDefault="006548AF" w:rsidP="006548AF">
      <w:pPr>
        <w:rPr>
          <w:b/>
        </w:rPr>
      </w:pPr>
      <w:r w:rsidRPr="003C3499">
        <w:rPr>
          <w:b/>
        </w:rPr>
        <w:t>Nouns:</w:t>
      </w:r>
    </w:p>
    <w:p w:rsidR="006548AF" w:rsidRPr="00E6607D" w:rsidRDefault="006548AF" w:rsidP="006548AF">
      <w:pPr>
        <w:rPr>
          <w:b/>
          <w:i/>
          <w:lang w:val="es-ES"/>
        </w:rPr>
      </w:pPr>
      <w:proofErr w:type="gramStart"/>
      <w:r w:rsidRPr="00E6607D">
        <w:rPr>
          <w:b/>
          <w:i/>
          <w:lang w:val="es-ES"/>
        </w:rPr>
        <w:t>agua</w:t>
      </w:r>
      <w:proofErr w:type="gramEnd"/>
      <w:r w:rsidRPr="00E6607D">
        <w:rPr>
          <w:b/>
          <w:i/>
          <w:lang w:val="es-ES"/>
        </w:rPr>
        <w:t xml:space="preserve"> </w:t>
      </w:r>
      <w:r w:rsidRPr="00E6607D">
        <w:rPr>
          <w:b/>
          <w:i/>
          <w:lang w:val="es-ES"/>
        </w:rPr>
        <w:tab/>
      </w:r>
      <w:r w:rsidRPr="00E6607D">
        <w:rPr>
          <w:b/>
          <w:i/>
          <w:lang w:val="es-ES"/>
        </w:rPr>
        <w:tab/>
        <w:t>día</w:t>
      </w:r>
      <w:r w:rsidRPr="00E6607D">
        <w:rPr>
          <w:b/>
          <w:i/>
          <w:lang w:val="es-ES"/>
        </w:rPr>
        <w:tab/>
      </w:r>
      <w:r w:rsidRPr="00E6607D">
        <w:rPr>
          <w:b/>
          <w:i/>
          <w:lang w:val="es-ES"/>
        </w:rPr>
        <w:tab/>
        <w:t>deseo</w:t>
      </w:r>
      <w:r w:rsidRPr="00E6607D">
        <w:rPr>
          <w:lang w:val="es-ES"/>
        </w:rPr>
        <w:tab/>
      </w:r>
      <w:r w:rsidRPr="00E6607D">
        <w:rPr>
          <w:b/>
          <w:i/>
          <w:lang w:val="es-ES"/>
        </w:rPr>
        <w:tab/>
        <w:t>intento</w:t>
      </w:r>
      <w:r w:rsidRPr="00E6607D">
        <w:rPr>
          <w:b/>
          <w:i/>
          <w:lang w:val="es-ES"/>
        </w:rPr>
        <w:tab/>
      </w:r>
      <w:r w:rsidRPr="00E6607D">
        <w:rPr>
          <w:b/>
          <w:i/>
          <w:lang w:val="es-ES"/>
        </w:rPr>
        <w:tab/>
        <w:t xml:space="preserve"> problemas  </w:t>
      </w:r>
      <w:r w:rsidRPr="00E6607D">
        <w:rPr>
          <w:b/>
          <w:i/>
          <w:lang w:val="es-ES"/>
        </w:rPr>
        <w:tab/>
        <w:t xml:space="preserve"> moto</w:t>
      </w:r>
      <w:r w:rsidRPr="00E6607D">
        <w:rPr>
          <w:b/>
          <w:i/>
          <w:lang w:val="es-ES"/>
        </w:rPr>
        <w:tab/>
      </w:r>
      <w:r w:rsidRPr="00E6607D">
        <w:rPr>
          <w:b/>
          <w:i/>
          <w:lang w:val="es-ES"/>
        </w:rPr>
        <w:tab/>
        <w:t>futuro</w:t>
      </w:r>
      <w:r w:rsidRPr="00E6607D">
        <w:rPr>
          <w:b/>
          <w:i/>
          <w:lang w:val="es-ES"/>
        </w:rPr>
        <w:tab/>
      </w:r>
    </w:p>
    <w:p w:rsidR="006548AF" w:rsidRPr="00E6607D" w:rsidRDefault="006548AF" w:rsidP="006548AF">
      <w:pPr>
        <w:rPr>
          <w:lang w:val="es-ES"/>
        </w:rPr>
      </w:pPr>
      <w:proofErr w:type="gramStart"/>
      <w:r w:rsidRPr="00E6607D">
        <w:rPr>
          <w:b/>
          <w:i/>
          <w:lang w:val="es-ES"/>
        </w:rPr>
        <w:t>lección</w:t>
      </w:r>
      <w:proofErr w:type="gramEnd"/>
      <w:r w:rsidRPr="00E6607D">
        <w:rPr>
          <w:b/>
          <w:i/>
          <w:lang w:val="es-ES"/>
        </w:rPr>
        <w:tab/>
      </w:r>
      <w:r w:rsidRPr="00E6607D">
        <w:rPr>
          <w:b/>
          <w:i/>
          <w:lang w:val="es-ES"/>
        </w:rPr>
        <w:tab/>
        <w:t xml:space="preserve">comunidad </w:t>
      </w:r>
      <w:r w:rsidRPr="00E6607D">
        <w:rPr>
          <w:b/>
          <w:i/>
          <w:lang w:val="es-ES"/>
        </w:rPr>
        <w:tab/>
      </w:r>
      <w:r w:rsidRPr="00E6607D">
        <w:rPr>
          <w:b/>
          <w:i/>
          <w:lang w:val="es-ES"/>
        </w:rPr>
        <w:tab/>
        <w:t>cantidad</w:t>
      </w:r>
      <w:r w:rsidRPr="00E6607D">
        <w:rPr>
          <w:b/>
          <w:i/>
          <w:lang w:val="es-ES"/>
        </w:rPr>
        <w:tab/>
        <w:t>habilidad</w:t>
      </w:r>
      <w:r w:rsidRPr="00E6607D">
        <w:rPr>
          <w:b/>
          <w:i/>
          <w:lang w:val="es-ES"/>
        </w:rPr>
        <w:tab/>
        <w:t>capacidad</w:t>
      </w:r>
      <w:r w:rsidRPr="00E6607D">
        <w:rPr>
          <w:lang w:val="es-ES"/>
        </w:rPr>
        <w:tab/>
      </w:r>
      <w:r w:rsidRPr="00E6607D">
        <w:rPr>
          <w:b/>
          <w:i/>
          <w:lang w:val="es-ES"/>
        </w:rPr>
        <w:t>luces</w:t>
      </w:r>
      <w:r w:rsidRPr="00E6607D">
        <w:rPr>
          <w:b/>
          <w:i/>
          <w:lang w:val="es-ES"/>
        </w:rPr>
        <w:tab/>
        <w:t>costumbres</w:t>
      </w:r>
    </w:p>
    <w:p w:rsidR="006548AF" w:rsidRPr="00764EA2" w:rsidRDefault="006548AF" w:rsidP="006548AF">
      <w:pPr>
        <w:rPr>
          <w:b/>
          <w:i/>
        </w:rPr>
      </w:pPr>
      <w:r w:rsidRPr="00764EA2">
        <w:rPr>
          <w:b/>
          <w:i/>
        </w:rPr>
        <w:t xml:space="preserve">Adjectives: </w:t>
      </w:r>
      <w:r w:rsidRPr="00764EA2">
        <w:rPr>
          <w:i/>
        </w:rPr>
        <w:t>(Strategy-look at the noun. Remember the adjective must agree in gender and number! Adjectives usually follow the noun.)</w:t>
      </w:r>
    </w:p>
    <w:p w:rsidR="006548AF" w:rsidRPr="00DF1BC4" w:rsidRDefault="006548AF" w:rsidP="006548AF">
      <w:pPr>
        <w:rPr>
          <w:b/>
          <w:i/>
        </w:rPr>
      </w:pPr>
      <w:proofErr w:type="spellStart"/>
      <w:proofErr w:type="gramStart"/>
      <w:r w:rsidRPr="00DF1BC4">
        <w:rPr>
          <w:b/>
          <w:i/>
        </w:rPr>
        <w:t>electrónicos</w:t>
      </w:r>
      <w:proofErr w:type="spellEnd"/>
      <w:proofErr w:type="gramEnd"/>
      <w:r w:rsidRPr="00DF1BC4">
        <w:rPr>
          <w:b/>
          <w:i/>
        </w:rPr>
        <w:t xml:space="preserve">  </w:t>
      </w:r>
      <w:r w:rsidRPr="00DF1BC4">
        <w:rPr>
          <w:b/>
          <w:i/>
        </w:rPr>
        <w:tab/>
      </w:r>
      <w:r>
        <w:rPr>
          <w:b/>
          <w:i/>
        </w:rPr>
        <w:tab/>
      </w:r>
      <w:proofErr w:type="spellStart"/>
      <w:r w:rsidRPr="00DF1BC4">
        <w:rPr>
          <w:b/>
          <w:i/>
        </w:rPr>
        <w:t>humana</w:t>
      </w:r>
      <w:proofErr w:type="spellEnd"/>
      <w:r w:rsidRPr="00DF1BC4">
        <w:rPr>
          <w:b/>
          <w:i/>
        </w:rPr>
        <w:tab/>
      </w:r>
      <w:r>
        <w:rPr>
          <w:b/>
          <w:i/>
        </w:rPr>
        <w:tab/>
      </w:r>
      <w:proofErr w:type="spellStart"/>
      <w:r w:rsidRPr="00DF1BC4">
        <w:rPr>
          <w:b/>
          <w:i/>
        </w:rPr>
        <w:t>invernadero</w:t>
      </w:r>
      <w:proofErr w:type="spellEnd"/>
    </w:p>
    <w:p w:rsidR="006548AF" w:rsidRPr="00764EA2" w:rsidRDefault="006548AF" w:rsidP="006548AF">
      <w:pPr>
        <w:rPr>
          <w:i/>
        </w:rPr>
      </w:pPr>
      <w:proofErr w:type="spellStart"/>
      <w:r w:rsidRPr="006548AF">
        <w:rPr>
          <w:lang w:val="es-ES"/>
        </w:rPr>
        <w:t>Verbs</w:t>
      </w:r>
      <w:proofErr w:type="spellEnd"/>
      <w:r w:rsidRPr="006548AF">
        <w:rPr>
          <w:lang w:val="es-ES"/>
        </w:rPr>
        <w:t xml:space="preserve">: </w:t>
      </w:r>
      <w:r w:rsidRPr="006548AF">
        <w:rPr>
          <w:i/>
          <w:lang w:val="es-ES"/>
        </w:rPr>
        <w:t>(</w:t>
      </w:r>
      <w:proofErr w:type="spellStart"/>
      <w:r w:rsidRPr="006548AF">
        <w:rPr>
          <w:i/>
          <w:lang w:val="es-ES"/>
        </w:rPr>
        <w:t>Strategy-Verbs</w:t>
      </w:r>
      <w:proofErr w:type="spellEnd"/>
      <w:r w:rsidRPr="006548AF">
        <w:rPr>
          <w:i/>
          <w:lang w:val="es-ES"/>
        </w:rPr>
        <w:t xml:space="preserve"> in </w:t>
      </w:r>
      <w:proofErr w:type="spellStart"/>
      <w:r w:rsidRPr="006548AF">
        <w:rPr>
          <w:i/>
          <w:lang w:val="es-ES"/>
        </w:rPr>
        <w:t>the</w:t>
      </w:r>
      <w:proofErr w:type="spellEnd"/>
      <w:r w:rsidRPr="006548AF">
        <w:rPr>
          <w:i/>
          <w:lang w:val="es-ES"/>
        </w:rPr>
        <w:t xml:space="preserve"> </w:t>
      </w:r>
      <w:proofErr w:type="spellStart"/>
      <w:r w:rsidRPr="006548AF">
        <w:rPr>
          <w:i/>
          <w:lang w:val="es-ES"/>
        </w:rPr>
        <w:t>infinitive</w:t>
      </w:r>
      <w:proofErr w:type="spellEnd"/>
      <w:r w:rsidRPr="006548AF">
        <w:rPr>
          <w:i/>
          <w:lang w:val="es-ES"/>
        </w:rPr>
        <w:t xml:space="preserve"> </w:t>
      </w:r>
      <w:proofErr w:type="spellStart"/>
      <w:r w:rsidRPr="006548AF">
        <w:rPr>
          <w:i/>
          <w:lang w:val="es-ES"/>
        </w:rPr>
        <w:t>often</w:t>
      </w:r>
      <w:proofErr w:type="spellEnd"/>
      <w:r w:rsidRPr="006548AF">
        <w:rPr>
          <w:i/>
          <w:lang w:val="es-ES"/>
        </w:rPr>
        <w:t xml:space="preserve"> </w:t>
      </w:r>
      <w:proofErr w:type="spellStart"/>
      <w:r w:rsidRPr="006548AF">
        <w:rPr>
          <w:i/>
          <w:lang w:val="es-ES"/>
        </w:rPr>
        <w:t>have</w:t>
      </w:r>
      <w:proofErr w:type="spellEnd"/>
      <w:r w:rsidRPr="006548AF">
        <w:rPr>
          <w:i/>
          <w:lang w:val="es-ES"/>
        </w:rPr>
        <w:t xml:space="preserve"> a </w:t>
      </w:r>
      <w:proofErr w:type="spellStart"/>
      <w:r w:rsidRPr="006548AF">
        <w:rPr>
          <w:i/>
          <w:lang w:val="es-ES"/>
        </w:rPr>
        <w:t>conjugated</w:t>
      </w:r>
      <w:proofErr w:type="spellEnd"/>
      <w:r w:rsidRPr="006548AF">
        <w:rPr>
          <w:i/>
          <w:lang w:val="es-ES"/>
        </w:rPr>
        <w:t xml:space="preserve"> </w:t>
      </w:r>
      <w:proofErr w:type="spellStart"/>
      <w:r w:rsidRPr="006548AF">
        <w:rPr>
          <w:i/>
          <w:lang w:val="es-ES"/>
        </w:rPr>
        <w:t>verb</w:t>
      </w:r>
      <w:proofErr w:type="spellEnd"/>
      <w:r w:rsidRPr="006548AF">
        <w:rPr>
          <w:i/>
          <w:lang w:val="es-ES"/>
        </w:rPr>
        <w:t xml:space="preserve"> </w:t>
      </w:r>
      <w:proofErr w:type="spellStart"/>
      <w:r w:rsidRPr="006548AF">
        <w:rPr>
          <w:i/>
          <w:lang w:val="es-ES"/>
        </w:rPr>
        <w:t>that</w:t>
      </w:r>
      <w:proofErr w:type="spellEnd"/>
      <w:r w:rsidRPr="006548AF">
        <w:rPr>
          <w:i/>
          <w:lang w:val="es-ES"/>
        </w:rPr>
        <w:t xml:space="preserve"> precedes </w:t>
      </w:r>
      <w:proofErr w:type="spellStart"/>
      <w:r w:rsidRPr="006548AF">
        <w:rPr>
          <w:i/>
          <w:lang w:val="es-ES"/>
        </w:rPr>
        <w:t>them</w:t>
      </w:r>
      <w:proofErr w:type="spellEnd"/>
      <w:r w:rsidRPr="006548AF">
        <w:rPr>
          <w:i/>
          <w:lang w:val="es-ES"/>
        </w:rPr>
        <w:t xml:space="preserve">: </w:t>
      </w:r>
      <w:proofErr w:type="spellStart"/>
      <w:r w:rsidRPr="006548AF">
        <w:rPr>
          <w:i/>
          <w:lang w:val="es-ES"/>
        </w:rPr>
        <w:t>ie</w:t>
      </w:r>
      <w:proofErr w:type="spellEnd"/>
      <w:r w:rsidRPr="006548AF">
        <w:rPr>
          <w:i/>
          <w:lang w:val="es-ES"/>
        </w:rPr>
        <w:t xml:space="preserve"> </w:t>
      </w:r>
      <w:r w:rsidRPr="006548AF">
        <w:rPr>
          <w:b/>
          <w:i/>
          <w:lang w:val="es-ES"/>
        </w:rPr>
        <w:t xml:space="preserve">se puede </w:t>
      </w:r>
      <w:r w:rsidRPr="006548AF">
        <w:rPr>
          <w:b/>
          <w:i/>
          <w:u w:val="single"/>
          <w:lang w:val="es-ES"/>
        </w:rPr>
        <w:t>cuidar</w:t>
      </w:r>
      <w:r w:rsidRPr="006548AF">
        <w:rPr>
          <w:b/>
          <w:i/>
          <w:lang w:val="es-ES"/>
        </w:rPr>
        <w:t xml:space="preserve">, hay que </w:t>
      </w:r>
      <w:r w:rsidRPr="006548AF">
        <w:rPr>
          <w:b/>
          <w:i/>
          <w:u w:val="single"/>
          <w:lang w:val="es-ES"/>
        </w:rPr>
        <w:t xml:space="preserve">cuidar, </w:t>
      </w:r>
      <w:r w:rsidRPr="006548AF">
        <w:rPr>
          <w:b/>
          <w:i/>
          <w:lang w:val="es-ES"/>
        </w:rPr>
        <w:t xml:space="preserve">necesitamos </w:t>
      </w:r>
      <w:r w:rsidRPr="006548AF">
        <w:rPr>
          <w:b/>
          <w:i/>
          <w:u w:val="single"/>
          <w:lang w:val="es-ES"/>
        </w:rPr>
        <w:t>cuidar</w:t>
      </w:r>
      <w:r w:rsidRPr="006548AF">
        <w:rPr>
          <w:i/>
          <w:lang w:val="es-ES"/>
        </w:rPr>
        <w:t xml:space="preserve">.  </w:t>
      </w:r>
      <w:r w:rsidRPr="00764EA2">
        <w:rPr>
          <w:i/>
        </w:rPr>
        <w:t xml:space="preserve">Infinitive verbs also follow </w:t>
      </w:r>
      <w:proofErr w:type="spellStart"/>
      <w:r w:rsidRPr="00764EA2">
        <w:rPr>
          <w:b/>
          <w:i/>
        </w:rPr>
        <w:t>para</w:t>
      </w:r>
      <w:proofErr w:type="spellEnd"/>
      <w:r w:rsidRPr="00764EA2">
        <w:rPr>
          <w:i/>
        </w:rPr>
        <w:t xml:space="preserve">-in order to: </w:t>
      </w:r>
      <w:proofErr w:type="spellStart"/>
      <w:r w:rsidRPr="00764EA2">
        <w:rPr>
          <w:i/>
        </w:rPr>
        <w:t>ie</w:t>
      </w:r>
      <w:proofErr w:type="spellEnd"/>
      <w:r w:rsidRPr="00764EA2">
        <w:rPr>
          <w:i/>
        </w:rPr>
        <w:t xml:space="preserve"> </w:t>
      </w:r>
      <w:proofErr w:type="spellStart"/>
      <w:r w:rsidRPr="00764EA2">
        <w:rPr>
          <w:b/>
          <w:i/>
        </w:rPr>
        <w:t>para</w:t>
      </w:r>
      <w:proofErr w:type="spellEnd"/>
      <w:r w:rsidRPr="00764EA2">
        <w:rPr>
          <w:b/>
          <w:i/>
        </w:rPr>
        <w:t xml:space="preserve"> </w:t>
      </w:r>
      <w:proofErr w:type="spellStart"/>
      <w:r w:rsidRPr="00764EA2">
        <w:rPr>
          <w:b/>
          <w:i/>
        </w:rPr>
        <w:t>cuidar</w:t>
      </w:r>
      <w:proofErr w:type="spellEnd"/>
      <w:r w:rsidRPr="00764EA2">
        <w:rPr>
          <w:b/>
          <w:i/>
        </w:rPr>
        <w:t xml:space="preserve"> el </w:t>
      </w:r>
      <w:proofErr w:type="spellStart"/>
      <w:r w:rsidRPr="00764EA2">
        <w:rPr>
          <w:b/>
          <w:i/>
        </w:rPr>
        <w:t>medio</w:t>
      </w:r>
      <w:proofErr w:type="spellEnd"/>
      <w:r w:rsidRPr="00764EA2">
        <w:rPr>
          <w:b/>
          <w:i/>
        </w:rPr>
        <w:t xml:space="preserve"> </w:t>
      </w:r>
      <w:proofErr w:type="spellStart"/>
      <w:r w:rsidRPr="00764EA2">
        <w:rPr>
          <w:b/>
          <w:i/>
        </w:rPr>
        <w:t>ambiente</w:t>
      </w:r>
      <w:proofErr w:type="spellEnd"/>
      <w:r w:rsidRPr="00764EA2">
        <w:rPr>
          <w:i/>
        </w:rPr>
        <w:t>-in order to take care of the environment…)</w:t>
      </w:r>
    </w:p>
    <w:p w:rsidR="006548AF" w:rsidRPr="00E6607D" w:rsidRDefault="006548AF" w:rsidP="006548AF">
      <w:pPr>
        <w:rPr>
          <w:b/>
          <w:i/>
          <w:lang w:val="es-ES"/>
        </w:rPr>
      </w:pPr>
      <w:proofErr w:type="gramStart"/>
      <w:r w:rsidRPr="00E6607D">
        <w:rPr>
          <w:b/>
          <w:i/>
          <w:lang w:val="es-ES"/>
        </w:rPr>
        <w:t>hacer</w:t>
      </w:r>
      <w:proofErr w:type="gramEnd"/>
      <w:r w:rsidRPr="00E6607D">
        <w:rPr>
          <w:b/>
          <w:i/>
          <w:lang w:val="es-ES"/>
        </w:rPr>
        <w:tab/>
      </w:r>
      <w:r w:rsidRPr="00E6607D">
        <w:rPr>
          <w:b/>
          <w:i/>
          <w:lang w:val="es-ES"/>
        </w:rPr>
        <w:tab/>
        <w:t>organizar</w:t>
      </w:r>
      <w:r w:rsidRPr="00E6607D">
        <w:rPr>
          <w:b/>
          <w:i/>
          <w:lang w:val="es-ES"/>
        </w:rPr>
        <w:tab/>
      </w:r>
      <w:r w:rsidRPr="00E6607D">
        <w:rPr>
          <w:b/>
          <w:i/>
          <w:lang w:val="es-ES"/>
        </w:rPr>
        <w:tab/>
        <w:t>imprimir</w:t>
      </w:r>
      <w:r w:rsidRPr="00E6607D">
        <w:rPr>
          <w:b/>
          <w:i/>
          <w:lang w:val="es-ES"/>
        </w:rPr>
        <w:tab/>
      </w:r>
      <w:r w:rsidRPr="00E6607D">
        <w:rPr>
          <w:b/>
          <w:i/>
          <w:lang w:val="es-ES"/>
        </w:rPr>
        <w:tab/>
        <w:t>cuidar</w:t>
      </w:r>
    </w:p>
    <w:p w:rsidR="006548AF" w:rsidRPr="00E6607D" w:rsidRDefault="006548AF" w:rsidP="006548AF">
      <w:pPr>
        <w:rPr>
          <w:lang w:val="es-ES"/>
        </w:rPr>
      </w:pPr>
      <w:r w:rsidRPr="00E6607D">
        <w:rPr>
          <w:lang w:val="es-ES"/>
        </w:rPr>
        <w:t xml:space="preserve">Los ___________________ ambientales siguen </w:t>
      </w:r>
      <w:proofErr w:type="spellStart"/>
      <w:r w:rsidRPr="00E6607D">
        <w:rPr>
          <w:lang w:val="es-ES"/>
        </w:rPr>
        <w:t>peorando</w:t>
      </w:r>
      <w:proofErr w:type="spellEnd"/>
      <w:r w:rsidRPr="00E6607D">
        <w:rPr>
          <w:lang w:val="es-ES"/>
        </w:rPr>
        <w:t xml:space="preserve"> en el mundo. El efecto _____________ y el recalentamiento global no van a mejorar en el futuro si no hacemos algo ahora. Muchas personas tienen la _________________ y la _____________________ ayudar pero no lo hacen.  Hay muchas cosas que se pueden ___________ para cuidar el medio ambiente en su propia_________________.  </w:t>
      </w:r>
    </w:p>
    <w:p w:rsidR="006548AF" w:rsidRPr="00E6607D" w:rsidRDefault="006548AF" w:rsidP="006548AF">
      <w:pPr>
        <w:rPr>
          <w:lang w:val="es-ES"/>
        </w:rPr>
      </w:pPr>
      <w:r w:rsidRPr="00E6607D">
        <w:rPr>
          <w:lang w:val="es-ES"/>
        </w:rPr>
        <w:t xml:space="preserve">Por ejemplo, en el trabajo se puede disminuir la ________________ de impresiones.  No hay que _____________ si no es necesario.  También se puede </w:t>
      </w:r>
      <w:proofErr w:type="spellStart"/>
      <w:r w:rsidRPr="00E6607D">
        <w:rPr>
          <w:lang w:val="es-ES"/>
        </w:rPr>
        <w:t>utlizar</w:t>
      </w:r>
      <w:proofErr w:type="spellEnd"/>
      <w:r w:rsidRPr="00E6607D">
        <w:rPr>
          <w:lang w:val="es-ES"/>
        </w:rPr>
        <w:t xml:space="preserve"> el transporte público en vez de conducir un automóvil o una __________ al trabajo.  En casa se puede usar menos energía.  Por ejemplo hay que desconectar los aparatos ______________ y apagar las _____________. Además se necesita usar racionalmente el __________________.  Por fin, en su propio vecindario se puede participar y ___________campañas.  Por ejemplo se puede organizar un __________ donde nadie consume la energía en casa ni en el trabajo.</w:t>
      </w:r>
    </w:p>
    <w:p w:rsidR="006548AF" w:rsidRPr="00E6607D" w:rsidRDefault="006548AF" w:rsidP="006548AF">
      <w:pPr>
        <w:rPr>
          <w:lang w:val="es-ES"/>
        </w:rPr>
      </w:pPr>
      <w:r w:rsidRPr="00E6607D">
        <w:rPr>
          <w:lang w:val="es-ES"/>
        </w:rPr>
        <w:t>Todos necesitamos una ______________ y un recuerdo para cuidar mejor el medio ambiente. Necesitamos adaptar a unas nuevas ___________________ para conservar los recursos naturales. Es algo que todos debemos tomar en serio si esperamos tener un ________________ mejor para nuestros hijos y para la raza _________________.</w:t>
      </w:r>
    </w:p>
    <w:p w:rsidR="006548AF" w:rsidRPr="0080577C" w:rsidRDefault="006548AF" w:rsidP="006548AF">
      <w:pPr>
        <w:rPr>
          <w:b/>
          <w:u w:val="single"/>
        </w:rPr>
      </w:pPr>
      <w:proofErr w:type="spellStart"/>
      <w:r w:rsidRPr="0080577C">
        <w:rPr>
          <w:b/>
          <w:u w:val="single"/>
        </w:rPr>
        <w:t>Ayuda</w:t>
      </w:r>
      <w:proofErr w:type="spellEnd"/>
      <w:r w:rsidRPr="0080577C">
        <w:rPr>
          <w:b/>
          <w:u w:val="single"/>
        </w:rPr>
        <w:t xml:space="preserve"> con </w:t>
      </w:r>
      <w:proofErr w:type="spellStart"/>
      <w:r w:rsidRPr="0080577C">
        <w:rPr>
          <w:b/>
          <w:u w:val="single"/>
        </w:rPr>
        <w:t>Vocabulario</w:t>
      </w:r>
      <w:proofErr w:type="spellEnd"/>
      <w:r w:rsidRPr="0080577C">
        <w:rPr>
          <w:b/>
          <w:u w:val="single"/>
        </w:rPr>
        <w:t>:</w:t>
      </w:r>
    </w:p>
    <w:p w:rsidR="006548AF" w:rsidRDefault="006548AF" w:rsidP="006548AF">
      <w:r w:rsidRPr="0080577C">
        <w:rPr>
          <w:b/>
        </w:rPr>
        <w:t xml:space="preserve">Se </w:t>
      </w:r>
      <w:proofErr w:type="spellStart"/>
      <w:proofErr w:type="gramStart"/>
      <w:r w:rsidRPr="0080577C">
        <w:rPr>
          <w:b/>
        </w:rPr>
        <w:t>necesita</w:t>
      </w:r>
      <w:proofErr w:type="spellEnd"/>
      <w:r w:rsidRPr="0080577C">
        <w:rPr>
          <w:b/>
        </w:rPr>
        <w:t>(</w:t>
      </w:r>
      <w:proofErr w:type="gramEnd"/>
      <w:r w:rsidRPr="0080577C">
        <w:rPr>
          <w:b/>
        </w:rPr>
        <w:t>n) + infinitive verb-</w:t>
      </w:r>
      <w:r>
        <w:t xml:space="preserve"> It is/they are needed</w:t>
      </w:r>
      <w:r>
        <w:tab/>
      </w:r>
      <w:r w:rsidRPr="00E655E7">
        <w:rPr>
          <w:b/>
        </w:rPr>
        <w:t xml:space="preserve">Se </w:t>
      </w:r>
      <w:proofErr w:type="spellStart"/>
      <w:r w:rsidRPr="00E655E7">
        <w:rPr>
          <w:b/>
        </w:rPr>
        <w:t>puede</w:t>
      </w:r>
      <w:proofErr w:type="spellEnd"/>
      <w:r w:rsidRPr="00E655E7">
        <w:rPr>
          <w:b/>
        </w:rPr>
        <w:t>(n) + infinitive verb</w:t>
      </w:r>
      <w:r>
        <w:t>- It can be…/They can be..</w:t>
      </w:r>
    </w:p>
    <w:p w:rsidR="006548AF" w:rsidRPr="00E6607D" w:rsidRDefault="006548AF" w:rsidP="006548AF">
      <w:pPr>
        <w:rPr>
          <w:lang w:val="es-ES"/>
        </w:rPr>
      </w:pPr>
      <w:r w:rsidRPr="00E6607D">
        <w:rPr>
          <w:b/>
          <w:lang w:val="es-ES"/>
        </w:rPr>
        <w:t xml:space="preserve">Hay que + </w:t>
      </w:r>
      <w:proofErr w:type="spellStart"/>
      <w:r w:rsidRPr="00E6607D">
        <w:rPr>
          <w:b/>
          <w:lang w:val="es-ES"/>
        </w:rPr>
        <w:t>infinitive</w:t>
      </w:r>
      <w:proofErr w:type="spellEnd"/>
      <w:r w:rsidRPr="00E6607D">
        <w:rPr>
          <w:b/>
          <w:lang w:val="es-ES"/>
        </w:rPr>
        <w:t xml:space="preserve"> </w:t>
      </w:r>
      <w:proofErr w:type="spellStart"/>
      <w:r w:rsidRPr="00E6607D">
        <w:rPr>
          <w:b/>
          <w:lang w:val="es-ES"/>
        </w:rPr>
        <w:t>verb</w:t>
      </w:r>
      <w:proofErr w:type="spellEnd"/>
      <w:r w:rsidRPr="00E6607D">
        <w:rPr>
          <w:lang w:val="es-ES"/>
        </w:rPr>
        <w:t xml:space="preserve">- </w:t>
      </w:r>
      <w:proofErr w:type="spellStart"/>
      <w:r w:rsidRPr="00E6607D">
        <w:rPr>
          <w:lang w:val="es-ES"/>
        </w:rPr>
        <w:t>One</w:t>
      </w:r>
      <w:proofErr w:type="spellEnd"/>
      <w:r w:rsidRPr="00E6607D">
        <w:rPr>
          <w:lang w:val="es-ES"/>
        </w:rPr>
        <w:t xml:space="preserve"> </w:t>
      </w:r>
      <w:proofErr w:type="spellStart"/>
      <w:r w:rsidRPr="00E6607D">
        <w:rPr>
          <w:lang w:val="es-ES"/>
        </w:rPr>
        <w:t>must</w:t>
      </w:r>
      <w:proofErr w:type="spellEnd"/>
      <w:r w:rsidRPr="00E6607D">
        <w:rPr>
          <w:lang w:val="es-ES"/>
        </w:rPr>
        <w:t>…</w:t>
      </w:r>
    </w:p>
    <w:p w:rsidR="006548AF" w:rsidRPr="00E6607D" w:rsidRDefault="006548AF" w:rsidP="006548AF">
      <w:pPr>
        <w:rPr>
          <w:lang w:val="es-ES"/>
        </w:rPr>
      </w:pPr>
      <w:proofErr w:type="gramStart"/>
      <w:r w:rsidRPr="00E6607D">
        <w:rPr>
          <w:b/>
          <w:lang w:val="es-ES"/>
        </w:rPr>
        <w:t>los</w:t>
      </w:r>
      <w:proofErr w:type="gramEnd"/>
      <w:r w:rsidRPr="00E6607D">
        <w:rPr>
          <w:b/>
          <w:lang w:val="es-ES"/>
        </w:rPr>
        <w:t xml:space="preserve"> aparatos</w:t>
      </w:r>
      <w:r w:rsidRPr="00E6607D">
        <w:rPr>
          <w:lang w:val="es-ES"/>
        </w:rPr>
        <w:t>-</w:t>
      </w:r>
      <w:proofErr w:type="spellStart"/>
      <w:r w:rsidRPr="00E6607D">
        <w:rPr>
          <w:lang w:val="es-ES"/>
        </w:rPr>
        <w:t>appliances</w:t>
      </w:r>
      <w:proofErr w:type="spellEnd"/>
      <w:r w:rsidRPr="00E6607D">
        <w:rPr>
          <w:lang w:val="es-ES"/>
        </w:rPr>
        <w:t xml:space="preserve">, </w:t>
      </w:r>
      <w:r w:rsidRPr="00E6607D">
        <w:rPr>
          <w:b/>
          <w:lang w:val="es-ES"/>
        </w:rPr>
        <w:t>el efecto invernadero</w:t>
      </w:r>
      <w:r w:rsidRPr="00E6607D">
        <w:rPr>
          <w:lang w:val="es-ES"/>
        </w:rPr>
        <w:t>-</w:t>
      </w:r>
      <w:proofErr w:type="spellStart"/>
      <w:r w:rsidRPr="00E6607D">
        <w:rPr>
          <w:lang w:val="es-ES"/>
        </w:rPr>
        <w:t>green</w:t>
      </w:r>
      <w:proofErr w:type="spellEnd"/>
      <w:r w:rsidRPr="00E6607D">
        <w:rPr>
          <w:lang w:val="es-ES"/>
        </w:rPr>
        <w:t xml:space="preserve"> </w:t>
      </w:r>
      <w:proofErr w:type="spellStart"/>
      <w:r w:rsidRPr="00E6607D">
        <w:rPr>
          <w:lang w:val="es-ES"/>
        </w:rPr>
        <w:t>house</w:t>
      </w:r>
      <w:proofErr w:type="spellEnd"/>
      <w:r w:rsidRPr="00E6607D">
        <w:rPr>
          <w:lang w:val="es-ES"/>
        </w:rPr>
        <w:t xml:space="preserve"> </w:t>
      </w:r>
      <w:proofErr w:type="spellStart"/>
      <w:r w:rsidRPr="00E6607D">
        <w:rPr>
          <w:lang w:val="es-ES"/>
        </w:rPr>
        <w:t>effect</w:t>
      </w:r>
      <w:proofErr w:type="spellEnd"/>
      <w:r w:rsidRPr="00E6607D">
        <w:rPr>
          <w:lang w:val="es-ES"/>
        </w:rPr>
        <w:t xml:space="preserve">, </w:t>
      </w:r>
      <w:r w:rsidRPr="00E6607D">
        <w:rPr>
          <w:b/>
          <w:lang w:val="es-ES"/>
        </w:rPr>
        <w:t>el medio ambiente</w:t>
      </w:r>
      <w:r w:rsidRPr="00E6607D">
        <w:rPr>
          <w:lang w:val="es-ES"/>
        </w:rPr>
        <w:t xml:space="preserve">- </w:t>
      </w:r>
      <w:proofErr w:type="spellStart"/>
      <w:r w:rsidRPr="00E6607D">
        <w:rPr>
          <w:lang w:val="es-ES"/>
        </w:rPr>
        <w:t>the</w:t>
      </w:r>
      <w:proofErr w:type="spellEnd"/>
      <w:r w:rsidRPr="00E6607D">
        <w:rPr>
          <w:lang w:val="es-ES"/>
        </w:rPr>
        <w:t xml:space="preserve"> </w:t>
      </w:r>
      <w:proofErr w:type="spellStart"/>
      <w:r w:rsidRPr="00E6607D">
        <w:rPr>
          <w:lang w:val="es-ES"/>
        </w:rPr>
        <w:t>environment</w:t>
      </w:r>
      <w:proofErr w:type="spellEnd"/>
      <w:r w:rsidRPr="00E6607D">
        <w:rPr>
          <w:lang w:val="es-ES"/>
        </w:rPr>
        <w:t xml:space="preserve">, </w:t>
      </w:r>
      <w:r w:rsidRPr="00E6607D">
        <w:rPr>
          <w:b/>
          <w:lang w:val="es-ES"/>
        </w:rPr>
        <w:t>los recursos naturales</w:t>
      </w:r>
      <w:r w:rsidRPr="00E6607D">
        <w:rPr>
          <w:lang w:val="es-ES"/>
        </w:rPr>
        <w:t xml:space="preserve">-natural </w:t>
      </w:r>
      <w:proofErr w:type="spellStart"/>
      <w:r w:rsidRPr="00E6607D">
        <w:rPr>
          <w:lang w:val="es-ES"/>
        </w:rPr>
        <w:t>resources</w:t>
      </w:r>
      <w:proofErr w:type="spellEnd"/>
      <w:r w:rsidRPr="00E6607D">
        <w:rPr>
          <w:lang w:val="es-ES"/>
        </w:rPr>
        <w:t xml:space="preserve">, </w:t>
      </w:r>
      <w:r w:rsidRPr="00E6607D">
        <w:rPr>
          <w:b/>
          <w:lang w:val="es-ES"/>
        </w:rPr>
        <w:t>ambiental</w:t>
      </w:r>
      <w:r w:rsidRPr="00E6607D">
        <w:rPr>
          <w:lang w:val="es-ES"/>
        </w:rPr>
        <w:t>-</w:t>
      </w:r>
      <w:proofErr w:type="spellStart"/>
      <w:r w:rsidRPr="00E6607D">
        <w:rPr>
          <w:lang w:val="es-ES"/>
        </w:rPr>
        <w:t>environmental</w:t>
      </w:r>
      <w:proofErr w:type="spellEnd"/>
      <w:r w:rsidRPr="00E6607D">
        <w:rPr>
          <w:lang w:val="es-ES"/>
        </w:rPr>
        <w:t xml:space="preserve">, </w:t>
      </w:r>
      <w:r w:rsidRPr="00E6607D">
        <w:rPr>
          <w:b/>
          <w:lang w:val="es-ES"/>
        </w:rPr>
        <w:t>las impresiones</w:t>
      </w:r>
      <w:r w:rsidRPr="00E6607D">
        <w:rPr>
          <w:lang w:val="es-ES"/>
        </w:rPr>
        <w:t>-</w:t>
      </w:r>
      <w:proofErr w:type="spellStart"/>
      <w:r w:rsidRPr="00E6607D">
        <w:rPr>
          <w:lang w:val="es-ES"/>
        </w:rPr>
        <w:t>printings</w:t>
      </w:r>
      <w:proofErr w:type="spellEnd"/>
      <w:r w:rsidRPr="00E6607D">
        <w:rPr>
          <w:lang w:val="es-ES"/>
        </w:rPr>
        <w:t xml:space="preserve">, </w:t>
      </w:r>
      <w:r w:rsidRPr="00E6607D">
        <w:rPr>
          <w:b/>
          <w:lang w:val="es-ES"/>
        </w:rPr>
        <w:t>la costumbre</w:t>
      </w:r>
      <w:r w:rsidRPr="00E6607D">
        <w:rPr>
          <w:lang w:val="es-ES"/>
        </w:rPr>
        <w:t>-</w:t>
      </w:r>
      <w:proofErr w:type="spellStart"/>
      <w:r w:rsidRPr="00E6607D">
        <w:rPr>
          <w:lang w:val="es-ES"/>
        </w:rPr>
        <w:t>habit</w:t>
      </w:r>
      <w:proofErr w:type="spellEnd"/>
      <w:r w:rsidRPr="00E6607D">
        <w:rPr>
          <w:lang w:val="es-ES"/>
        </w:rPr>
        <w:t>/</w:t>
      </w:r>
      <w:proofErr w:type="spellStart"/>
      <w:r w:rsidRPr="00E6607D">
        <w:rPr>
          <w:lang w:val="es-ES"/>
        </w:rPr>
        <w:t>custom</w:t>
      </w:r>
      <w:proofErr w:type="spellEnd"/>
      <w:r w:rsidRPr="00E6607D">
        <w:rPr>
          <w:lang w:val="es-ES"/>
        </w:rPr>
        <w:t xml:space="preserve"> </w:t>
      </w:r>
      <w:r w:rsidRPr="00E6607D">
        <w:rPr>
          <w:b/>
          <w:lang w:val="es-ES"/>
        </w:rPr>
        <w:t>imprimir</w:t>
      </w:r>
      <w:r w:rsidRPr="00E6607D">
        <w:rPr>
          <w:lang w:val="es-ES"/>
        </w:rPr>
        <w:t>-</w:t>
      </w:r>
      <w:proofErr w:type="spellStart"/>
      <w:r w:rsidRPr="00E6607D">
        <w:rPr>
          <w:lang w:val="es-ES"/>
        </w:rPr>
        <w:t>to</w:t>
      </w:r>
      <w:proofErr w:type="spellEnd"/>
      <w:r w:rsidRPr="00E6607D">
        <w:rPr>
          <w:lang w:val="es-ES"/>
        </w:rPr>
        <w:t xml:space="preserve"> </w:t>
      </w:r>
      <w:proofErr w:type="spellStart"/>
      <w:r w:rsidRPr="00E6607D">
        <w:rPr>
          <w:lang w:val="es-ES"/>
        </w:rPr>
        <w:t>print</w:t>
      </w:r>
      <w:proofErr w:type="spellEnd"/>
      <w:r w:rsidRPr="00E6607D">
        <w:rPr>
          <w:lang w:val="es-ES"/>
        </w:rPr>
        <w:t xml:space="preserve">, </w:t>
      </w:r>
      <w:r w:rsidRPr="00E6607D">
        <w:rPr>
          <w:b/>
          <w:lang w:val="es-ES"/>
        </w:rPr>
        <w:t>apagar</w:t>
      </w:r>
      <w:r w:rsidRPr="00E6607D">
        <w:rPr>
          <w:lang w:val="es-ES"/>
        </w:rPr>
        <w:t>-</w:t>
      </w:r>
      <w:proofErr w:type="spellStart"/>
      <w:r w:rsidRPr="00E6607D">
        <w:rPr>
          <w:lang w:val="es-ES"/>
        </w:rPr>
        <w:t>to</w:t>
      </w:r>
      <w:proofErr w:type="spellEnd"/>
      <w:r w:rsidRPr="00E6607D">
        <w:rPr>
          <w:lang w:val="es-ES"/>
        </w:rPr>
        <w:t xml:space="preserve"> </w:t>
      </w:r>
      <w:proofErr w:type="spellStart"/>
      <w:r w:rsidRPr="00E6607D">
        <w:rPr>
          <w:lang w:val="es-ES"/>
        </w:rPr>
        <w:t>turn</w:t>
      </w:r>
      <w:proofErr w:type="spellEnd"/>
      <w:r w:rsidRPr="00E6607D">
        <w:rPr>
          <w:lang w:val="es-ES"/>
        </w:rPr>
        <w:t xml:space="preserve"> off, </w:t>
      </w:r>
      <w:r w:rsidRPr="00E6607D">
        <w:rPr>
          <w:b/>
          <w:lang w:val="es-ES"/>
        </w:rPr>
        <w:t>ayudar</w:t>
      </w:r>
      <w:r w:rsidRPr="00E6607D">
        <w:rPr>
          <w:lang w:val="es-ES"/>
        </w:rPr>
        <w:t>-</w:t>
      </w:r>
      <w:proofErr w:type="spellStart"/>
      <w:r w:rsidRPr="00E6607D">
        <w:rPr>
          <w:lang w:val="es-ES"/>
        </w:rPr>
        <w:t>to</w:t>
      </w:r>
      <w:proofErr w:type="spellEnd"/>
      <w:r w:rsidRPr="00E6607D">
        <w:rPr>
          <w:lang w:val="es-ES"/>
        </w:rPr>
        <w:t xml:space="preserve"> </w:t>
      </w:r>
      <w:proofErr w:type="spellStart"/>
      <w:r w:rsidRPr="00E6607D">
        <w:rPr>
          <w:lang w:val="es-ES"/>
        </w:rPr>
        <w:t>help</w:t>
      </w:r>
      <w:proofErr w:type="spellEnd"/>
      <w:r w:rsidRPr="00E6607D">
        <w:rPr>
          <w:lang w:val="es-ES"/>
        </w:rPr>
        <w:t xml:space="preserve">, </w:t>
      </w:r>
      <w:r w:rsidRPr="00E6607D">
        <w:rPr>
          <w:b/>
          <w:lang w:val="es-ES"/>
        </w:rPr>
        <w:t>disminuir</w:t>
      </w:r>
      <w:r w:rsidRPr="00E6607D">
        <w:rPr>
          <w:lang w:val="es-ES"/>
        </w:rPr>
        <w:t>-</w:t>
      </w:r>
      <w:proofErr w:type="spellStart"/>
      <w:r w:rsidRPr="00E6607D">
        <w:rPr>
          <w:lang w:val="es-ES"/>
        </w:rPr>
        <w:t>to</w:t>
      </w:r>
      <w:proofErr w:type="spellEnd"/>
      <w:r w:rsidRPr="00E6607D">
        <w:rPr>
          <w:lang w:val="es-ES"/>
        </w:rPr>
        <w:t xml:space="preserve"> </w:t>
      </w:r>
      <w:proofErr w:type="spellStart"/>
      <w:r w:rsidRPr="00E6607D">
        <w:rPr>
          <w:lang w:val="es-ES"/>
        </w:rPr>
        <w:t>diminish</w:t>
      </w:r>
      <w:proofErr w:type="spellEnd"/>
    </w:p>
    <w:p w:rsidR="006548AF" w:rsidRPr="00E6607D" w:rsidRDefault="006548AF" w:rsidP="006548AF">
      <w:pPr>
        <w:autoSpaceDE w:val="0"/>
        <w:autoSpaceDN w:val="0"/>
        <w:adjustRightInd w:val="0"/>
        <w:spacing w:after="0" w:line="240" w:lineRule="auto"/>
        <w:rPr>
          <w:rFonts w:ascii="Garamond" w:hAnsi="Garamond" w:cs="Garamond"/>
          <w:sz w:val="26"/>
          <w:szCs w:val="26"/>
          <w:lang w:val="es-ES"/>
        </w:rPr>
      </w:pPr>
    </w:p>
    <w:p w:rsidR="006548AF" w:rsidRPr="00E6607D" w:rsidRDefault="006548AF" w:rsidP="006548AF">
      <w:pPr>
        <w:autoSpaceDE w:val="0"/>
        <w:autoSpaceDN w:val="0"/>
        <w:adjustRightInd w:val="0"/>
        <w:spacing w:after="0" w:line="240" w:lineRule="auto"/>
        <w:rPr>
          <w:rFonts w:ascii="Garamond" w:hAnsi="Garamond" w:cs="Garamond"/>
          <w:sz w:val="26"/>
          <w:szCs w:val="26"/>
          <w:lang w:val="es-ES"/>
        </w:rPr>
      </w:pPr>
    </w:p>
    <w:p w:rsidR="006548AF" w:rsidRPr="00E6607D" w:rsidRDefault="006548AF" w:rsidP="006548AF">
      <w:pPr>
        <w:autoSpaceDE w:val="0"/>
        <w:autoSpaceDN w:val="0"/>
        <w:adjustRightInd w:val="0"/>
        <w:spacing w:after="0" w:line="240" w:lineRule="auto"/>
        <w:rPr>
          <w:rFonts w:ascii="Garamond" w:hAnsi="Garamond" w:cs="Garamond"/>
          <w:sz w:val="26"/>
          <w:szCs w:val="26"/>
          <w:lang w:val="es-ES"/>
        </w:rPr>
      </w:pPr>
    </w:p>
    <w:p w:rsidR="006548AF" w:rsidRPr="00E6607D" w:rsidRDefault="006548AF" w:rsidP="006548AF">
      <w:pPr>
        <w:rPr>
          <w:lang w:val="es-ES"/>
        </w:rPr>
      </w:pPr>
    </w:p>
    <w:p w:rsidR="00107AB3" w:rsidRPr="006548AF" w:rsidRDefault="00107AB3">
      <w:pPr>
        <w:rPr>
          <w:rFonts w:hint="eastAsia"/>
          <w:lang w:val="es-ES"/>
        </w:rPr>
      </w:pPr>
    </w:p>
    <w:sectPr w:rsidR="00107AB3" w:rsidRPr="006548AF" w:rsidSect="00D36FFA">
      <w:type w:val="continuous"/>
      <w:pgSz w:w="12240" w:h="15840"/>
      <w:pgMar w:top="576" w:right="576" w:bottom="576"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Garamond">
    <w:altName w:val="Genev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8D671FD"/>
    <w:multiLevelType w:val="hybridMultilevel"/>
    <w:tmpl w:val="656E8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6548AF"/>
    <w:rsid w:val="00023E7A"/>
    <w:rsid w:val="000F5D90"/>
    <w:rsid w:val="00101A6E"/>
    <w:rsid w:val="00107AB3"/>
    <w:rsid w:val="00110C19"/>
    <w:rsid w:val="00157216"/>
    <w:rsid w:val="00341F90"/>
    <w:rsid w:val="005017E6"/>
    <w:rsid w:val="00620507"/>
    <w:rsid w:val="006548AF"/>
    <w:rsid w:val="009C389D"/>
    <w:rsid w:val="00AB4862"/>
    <w:rsid w:val="00AC6792"/>
    <w:rsid w:val="00D313F2"/>
    <w:rsid w:val="00DF2649"/>
    <w:rsid w:val="00E739A5"/>
    <w:rsid w:val="00F4045B"/>
    <w:rsid w:val="00FE7AF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8AF"/>
    <w:pPr>
      <w:ind w:left="720"/>
      <w:contextualSpacing/>
    </w:pPr>
  </w:style>
  <w:style w:type="table" w:styleId="TableGrid">
    <w:name w:val="Table Grid"/>
    <w:basedOn w:val="TableNormal"/>
    <w:uiPriority w:val="59"/>
    <w:rsid w:val="00654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6548AF"/>
    <w:rPr>
      <w:color w:val="0000FF" w:themeColor="hyperlink"/>
      <w:u w:val="single"/>
    </w:rPr>
  </w:style>
  <w:style w:type="paragraph" w:styleId="BalloonText">
    <w:name w:val="Balloon Text"/>
    <w:basedOn w:val="Normal"/>
    <w:link w:val="BalloonTextChar"/>
    <w:uiPriority w:val="99"/>
    <w:semiHidden/>
    <w:unhideWhenUsed/>
    <w:rsid w:val="00654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8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spanyol.hu/en/grammar/gender.php"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spanyol.hu/en/tests/test_01.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1540</Words>
  <Characters>8778</Characters>
  <Application>Microsoft Office Word</Application>
  <DocSecurity>0</DocSecurity>
  <Lines>73</Lines>
  <Paragraphs>20</Paragraphs>
  <ScaleCrop>false</ScaleCrop>
  <Company/>
  <LinksUpToDate>false</LinksUpToDate>
  <CharactersWithSpaces>10298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wanda.snowfrost</dc:creator>
  <cp:keywords/>
  <dc:description/>
  <cp:lastModifiedBy>wanda.snowfrost</cp:lastModifiedBy>
  <cp:revision>1</cp:revision>
  <dcterms:created xsi:type="dcterms:W3CDTF">2013-12-19T02:35:00Z</dcterms:created>
  <dcterms:modified xsi:type="dcterms:W3CDTF">2013-12-19T02:36:00Z</dcterms:modified>
</cp:coreProperties>
</file>